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customXml/itemProps1.xml" ContentType="application/vnd.openxmlformats-officedocument.customXmlProperties+xml"/>
  <Default Extension="pdf" ContentType="application/pd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236EE" w:rsidRDefault="001216D2" w:rsidP="00470C4D">
      <w:pPr>
        <w:pStyle w:val="Title"/>
      </w:pPr>
      <w:r>
        <w:t xml:space="preserve">ITCC </w:t>
      </w:r>
      <w:r w:rsidR="000360D3">
        <w:t xml:space="preserve">Dashboard </w:t>
      </w:r>
      <w:r>
        <w:t>Documentation</w:t>
      </w:r>
    </w:p>
    <w:p w:rsidR="003236EE" w:rsidRDefault="001216D2" w:rsidP="00470C4D">
      <w:r>
        <w:t>Authored by Ryan Nixon</w:t>
      </w:r>
    </w:p>
    <w:p w:rsidR="003236EE" w:rsidRDefault="001216D2" w:rsidP="00470C4D">
      <w:r>
        <w:t>University of Alaska Anchorage</w:t>
      </w:r>
    </w:p>
    <w:p w:rsidR="003236EE" w:rsidRDefault="001216D2" w:rsidP="00470C4D">
      <w:r>
        <w:t>4-13-2011</w:t>
      </w:r>
    </w:p>
    <w:p w:rsidR="003236EE" w:rsidRDefault="003236EE">
      <w:pPr>
        <w:pStyle w:val="Body"/>
      </w:pPr>
    </w:p>
    <w:p w:rsidR="00C16886" w:rsidRDefault="00727432">
      <w:pPr>
        <w:pStyle w:val="TOC1"/>
        <w:tabs>
          <w:tab w:val="right" w:leader="dot" w:pos="9350"/>
        </w:tabs>
        <w:rPr>
          <w:rFonts w:eastAsiaTheme="minorEastAsia" w:cstheme="minorBidi"/>
          <w:noProof/>
        </w:rPr>
      </w:pPr>
      <w:r w:rsidRPr="00727432">
        <w:rPr>
          <w:b/>
        </w:rPr>
        <w:fldChar w:fldCharType="begin"/>
      </w:r>
      <w:r w:rsidR="00563BF3">
        <w:rPr>
          <w:b/>
        </w:rPr>
        <w:instrText xml:space="preserve"> TOC \o "1-3" \h \z \t "Heading,1,Sub-heading,2" </w:instrText>
      </w:r>
      <w:r w:rsidRPr="00727432">
        <w:rPr>
          <w:b/>
        </w:rPr>
        <w:fldChar w:fldCharType="separate"/>
      </w:r>
      <w:r w:rsidR="00C16886">
        <w:rPr>
          <w:noProof/>
        </w:rPr>
        <w:t>Overview</w:t>
      </w:r>
      <w:r w:rsidR="00C16886">
        <w:rPr>
          <w:noProof/>
        </w:rPr>
        <w:tab/>
      </w:r>
      <w:r w:rsidR="00C16886">
        <w:rPr>
          <w:noProof/>
        </w:rPr>
        <w:fldChar w:fldCharType="begin"/>
      </w:r>
      <w:r w:rsidR="00C16886">
        <w:rPr>
          <w:noProof/>
        </w:rPr>
        <w:instrText xml:space="preserve"> PAGEREF _Toc165647280 \h </w:instrText>
      </w:r>
      <w:r w:rsidR="007917D6">
        <w:rPr>
          <w:noProof/>
        </w:rPr>
      </w:r>
      <w:r w:rsidR="00C16886">
        <w:rPr>
          <w:noProof/>
        </w:rPr>
        <w:fldChar w:fldCharType="separate"/>
      </w:r>
      <w:r w:rsidR="00C16886">
        <w:rPr>
          <w:noProof/>
        </w:rPr>
        <w:t>1</w:t>
      </w:r>
      <w:r w:rsidR="00C16886">
        <w:rPr>
          <w:noProof/>
        </w:rPr>
        <w:fldChar w:fldCharType="end"/>
      </w:r>
    </w:p>
    <w:p w:rsidR="00C16886" w:rsidRDefault="00C16886">
      <w:pPr>
        <w:pStyle w:val="TOC1"/>
        <w:tabs>
          <w:tab w:val="right" w:leader="dot" w:pos="9350"/>
        </w:tabs>
        <w:rPr>
          <w:rFonts w:eastAsiaTheme="minorEastAsia" w:cstheme="minorBidi"/>
          <w:noProof/>
        </w:rPr>
      </w:pPr>
      <w:r>
        <w:rPr>
          <w:noProof/>
        </w:rPr>
        <w:t>Project Description</w:t>
      </w:r>
      <w:r>
        <w:rPr>
          <w:noProof/>
        </w:rPr>
        <w:tab/>
      </w:r>
      <w:r>
        <w:rPr>
          <w:noProof/>
        </w:rPr>
        <w:fldChar w:fldCharType="begin"/>
      </w:r>
      <w:r>
        <w:rPr>
          <w:noProof/>
        </w:rPr>
        <w:instrText xml:space="preserve"> PAGEREF _Toc165647281 \h </w:instrText>
      </w:r>
      <w:r w:rsidR="007917D6">
        <w:rPr>
          <w:noProof/>
        </w:rPr>
      </w:r>
      <w:r>
        <w:rPr>
          <w:noProof/>
        </w:rPr>
        <w:fldChar w:fldCharType="separate"/>
      </w:r>
      <w:r>
        <w:rPr>
          <w:noProof/>
        </w:rPr>
        <w:t>2</w:t>
      </w:r>
      <w:r>
        <w:rPr>
          <w:noProof/>
        </w:rPr>
        <w:fldChar w:fldCharType="end"/>
      </w:r>
    </w:p>
    <w:p w:rsidR="00C16886" w:rsidRDefault="00C16886">
      <w:pPr>
        <w:pStyle w:val="TOC1"/>
        <w:tabs>
          <w:tab w:val="right" w:leader="dot" w:pos="9350"/>
        </w:tabs>
        <w:rPr>
          <w:rFonts w:eastAsiaTheme="minorEastAsia" w:cstheme="minorBidi"/>
          <w:noProof/>
        </w:rPr>
      </w:pPr>
      <w:r>
        <w:rPr>
          <w:noProof/>
        </w:rPr>
        <w:t>System Design</w:t>
      </w:r>
      <w:r>
        <w:rPr>
          <w:noProof/>
        </w:rPr>
        <w:tab/>
      </w:r>
      <w:r>
        <w:rPr>
          <w:noProof/>
        </w:rPr>
        <w:fldChar w:fldCharType="begin"/>
      </w:r>
      <w:r>
        <w:rPr>
          <w:noProof/>
        </w:rPr>
        <w:instrText xml:space="preserve"> PAGEREF _Toc165647282 \h </w:instrText>
      </w:r>
      <w:r w:rsidR="007917D6">
        <w:rPr>
          <w:noProof/>
        </w:rPr>
      </w:r>
      <w:r>
        <w:rPr>
          <w:noProof/>
        </w:rPr>
        <w:fldChar w:fldCharType="separate"/>
      </w:r>
      <w:r>
        <w:rPr>
          <w:noProof/>
        </w:rPr>
        <w:t>3</w:t>
      </w:r>
      <w:r>
        <w:rPr>
          <w:noProof/>
        </w:rPr>
        <w:fldChar w:fldCharType="end"/>
      </w:r>
    </w:p>
    <w:p w:rsidR="00C16886" w:rsidRDefault="00C16886">
      <w:pPr>
        <w:pStyle w:val="TOC1"/>
        <w:tabs>
          <w:tab w:val="right" w:leader="dot" w:pos="9350"/>
        </w:tabs>
        <w:rPr>
          <w:rFonts w:eastAsiaTheme="minorEastAsia" w:cstheme="minorBidi"/>
          <w:noProof/>
        </w:rPr>
      </w:pPr>
      <w:r>
        <w:rPr>
          <w:noProof/>
        </w:rPr>
        <w:t>User Interface Elements</w:t>
      </w:r>
      <w:r>
        <w:rPr>
          <w:noProof/>
        </w:rPr>
        <w:tab/>
      </w:r>
      <w:r>
        <w:rPr>
          <w:noProof/>
        </w:rPr>
        <w:fldChar w:fldCharType="begin"/>
      </w:r>
      <w:r>
        <w:rPr>
          <w:noProof/>
        </w:rPr>
        <w:instrText xml:space="preserve"> PAGEREF _Toc165647283 \h </w:instrText>
      </w:r>
      <w:r w:rsidR="007917D6">
        <w:rPr>
          <w:noProof/>
        </w:rPr>
      </w:r>
      <w:r>
        <w:rPr>
          <w:noProof/>
        </w:rPr>
        <w:fldChar w:fldCharType="separate"/>
      </w:r>
      <w:r>
        <w:rPr>
          <w:noProof/>
        </w:rPr>
        <w:t>4</w:t>
      </w:r>
      <w:r>
        <w:rPr>
          <w:noProof/>
        </w:rPr>
        <w:fldChar w:fldCharType="end"/>
      </w:r>
    </w:p>
    <w:p w:rsidR="00C16886" w:rsidRDefault="00C16886">
      <w:pPr>
        <w:pStyle w:val="TOC2"/>
        <w:tabs>
          <w:tab w:val="right" w:leader="dot" w:pos="9350"/>
        </w:tabs>
        <w:rPr>
          <w:rFonts w:eastAsiaTheme="minorEastAsia" w:cstheme="minorBidi"/>
          <w:noProof/>
        </w:rPr>
      </w:pPr>
      <w:r>
        <w:rPr>
          <w:noProof/>
        </w:rPr>
        <w:t>Unified Search</w:t>
      </w:r>
      <w:r>
        <w:rPr>
          <w:noProof/>
        </w:rPr>
        <w:tab/>
      </w:r>
      <w:r>
        <w:rPr>
          <w:noProof/>
        </w:rPr>
        <w:fldChar w:fldCharType="begin"/>
      </w:r>
      <w:r>
        <w:rPr>
          <w:noProof/>
        </w:rPr>
        <w:instrText xml:space="preserve"> PAGEREF _Toc165647284 \h </w:instrText>
      </w:r>
      <w:r w:rsidR="007917D6">
        <w:rPr>
          <w:noProof/>
        </w:rPr>
      </w:r>
      <w:r>
        <w:rPr>
          <w:noProof/>
        </w:rPr>
        <w:fldChar w:fldCharType="separate"/>
      </w:r>
      <w:r>
        <w:rPr>
          <w:noProof/>
        </w:rPr>
        <w:t>4</w:t>
      </w:r>
      <w:r>
        <w:rPr>
          <w:noProof/>
        </w:rPr>
        <w:fldChar w:fldCharType="end"/>
      </w:r>
    </w:p>
    <w:p w:rsidR="00C16886" w:rsidRDefault="00C16886">
      <w:pPr>
        <w:pStyle w:val="TOC2"/>
        <w:tabs>
          <w:tab w:val="right" w:leader="dot" w:pos="9350"/>
        </w:tabs>
        <w:rPr>
          <w:rFonts w:eastAsiaTheme="minorEastAsia" w:cstheme="minorBidi"/>
          <w:noProof/>
        </w:rPr>
      </w:pPr>
      <w:r>
        <w:rPr>
          <w:noProof/>
        </w:rPr>
        <w:t>Module List</w:t>
      </w:r>
      <w:r>
        <w:rPr>
          <w:noProof/>
        </w:rPr>
        <w:tab/>
      </w:r>
      <w:r>
        <w:rPr>
          <w:noProof/>
        </w:rPr>
        <w:fldChar w:fldCharType="begin"/>
      </w:r>
      <w:r>
        <w:rPr>
          <w:noProof/>
        </w:rPr>
        <w:instrText xml:space="preserve"> PAGEREF _Toc165647285 \h </w:instrText>
      </w:r>
      <w:r w:rsidR="007917D6">
        <w:rPr>
          <w:noProof/>
        </w:rPr>
      </w:r>
      <w:r>
        <w:rPr>
          <w:noProof/>
        </w:rPr>
        <w:fldChar w:fldCharType="separate"/>
      </w:r>
      <w:r>
        <w:rPr>
          <w:noProof/>
        </w:rPr>
        <w:t>5</w:t>
      </w:r>
      <w:r>
        <w:rPr>
          <w:noProof/>
        </w:rPr>
        <w:fldChar w:fldCharType="end"/>
      </w:r>
    </w:p>
    <w:p w:rsidR="00C16886" w:rsidRDefault="00C16886">
      <w:pPr>
        <w:pStyle w:val="TOC1"/>
        <w:tabs>
          <w:tab w:val="right" w:leader="dot" w:pos="9350"/>
        </w:tabs>
        <w:rPr>
          <w:rFonts w:eastAsiaTheme="minorEastAsia" w:cstheme="minorBidi"/>
          <w:noProof/>
        </w:rPr>
      </w:pPr>
      <w:r>
        <w:rPr>
          <w:noProof/>
        </w:rPr>
        <w:t>Subversion</w:t>
      </w:r>
      <w:r>
        <w:rPr>
          <w:noProof/>
        </w:rPr>
        <w:tab/>
      </w:r>
      <w:r>
        <w:rPr>
          <w:noProof/>
        </w:rPr>
        <w:fldChar w:fldCharType="begin"/>
      </w:r>
      <w:r>
        <w:rPr>
          <w:noProof/>
        </w:rPr>
        <w:instrText xml:space="preserve"> PAGEREF _Toc165647286 \h </w:instrText>
      </w:r>
      <w:r w:rsidR="007917D6">
        <w:rPr>
          <w:noProof/>
        </w:rPr>
      </w:r>
      <w:r>
        <w:rPr>
          <w:noProof/>
        </w:rPr>
        <w:fldChar w:fldCharType="separate"/>
      </w:r>
      <w:r>
        <w:rPr>
          <w:noProof/>
        </w:rPr>
        <w:t>7</w:t>
      </w:r>
      <w:r>
        <w:rPr>
          <w:noProof/>
        </w:rPr>
        <w:fldChar w:fldCharType="end"/>
      </w:r>
    </w:p>
    <w:p w:rsidR="00C16886" w:rsidRDefault="00C16886">
      <w:pPr>
        <w:pStyle w:val="TOC2"/>
        <w:tabs>
          <w:tab w:val="right" w:leader="dot" w:pos="9350"/>
        </w:tabs>
        <w:rPr>
          <w:rFonts w:eastAsiaTheme="minorEastAsia" w:cstheme="minorBidi"/>
          <w:noProof/>
        </w:rPr>
      </w:pPr>
      <w:r>
        <w:rPr>
          <w:noProof/>
        </w:rPr>
        <w:t>Working Copies</w:t>
      </w:r>
      <w:r>
        <w:rPr>
          <w:noProof/>
        </w:rPr>
        <w:tab/>
      </w:r>
      <w:r>
        <w:rPr>
          <w:noProof/>
        </w:rPr>
        <w:fldChar w:fldCharType="begin"/>
      </w:r>
      <w:r>
        <w:rPr>
          <w:noProof/>
        </w:rPr>
        <w:instrText xml:space="preserve"> PAGEREF _Toc165647287 \h </w:instrText>
      </w:r>
      <w:r w:rsidR="007917D6">
        <w:rPr>
          <w:noProof/>
        </w:rPr>
      </w:r>
      <w:r>
        <w:rPr>
          <w:noProof/>
        </w:rPr>
        <w:fldChar w:fldCharType="separate"/>
      </w:r>
      <w:r>
        <w:rPr>
          <w:noProof/>
        </w:rPr>
        <w:t>7</w:t>
      </w:r>
      <w:r>
        <w:rPr>
          <w:noProof/>
        </w:rPr>
        <w:fldChar w:fldCharType="end"/>
      </w:r>
    </w:p>
    <w:p w:rsidR="00C16886" w:rsidRDefault="00C16886">
      <w:pPr>
        <w:pStyle w:val="TOC2"/>
        <w:tabs>
          <w:tab w:val="right" w:leader="dot" w:pos="9350"/>
        </w:tabs>
        <w:rPr>
          <w:rFonts w:eastAsiaTheme="minorEastAsia" w:cstheme="minorBidi"/>
          <w:noProof/>
        </w:rPr>
      </w:pPr>
      <w:r>
        <w:rPr>
          <w:noProof/>
        </w:rPr>
        <w:t>Deployment</w:t>
      </w:r>
      <w:r>
        <w:rPr>
          <w:noProof/>
        </w:rPr>
        <w:tab/>
      </w:r>
      <w:r>
        <w:rPr>
          <w:noProof/>
        </w:rPr>
        <w:fldChar w:fldCharType="begin"/>
      </w:r>
      <w:r>
        <w:rPr>
          <w:noProof/>
        </w:rPr>
        <w:instrText xml:space="preserve"> PAGEREF _Toc165647288 \h </w:instrText>
      </w:r>
      <w:r w:rsidR="007917D6">
        <w:rPr>
          <w:noProof/>
        </w:rPr>
      </w:r>
      <w:r>
        <w:rPr>
          <w:noProof/>
        </w:rPr>
        <w:fldChar w:fldCharType="separate"/>
      </w:r>
      <w:r>
        <w:rPr>
          <w:noProof/>
        </w:rPr>
        <w:t>7</w:t>
      </w:r>
      <w:r>
        <w:rPr>
          <w:noProof/>
        </w:rPr>
        <w:fldChar w:fldCharType="end"/>
      </w:r>
    </w:p>
    <w:p w:rsidR="00C16886" w:rsidRDefault="00C16886">
      <w:pPr>
        <w:pStyle w:val="TOC1"/>
        <w:tabs>
          <w:tab w:val="right" w:leader="dot" w:pos="9350"/>
        </w:tabs>
        <w:rPr>
          <w:rFonts w:eastAsiaTheme="minorEastAsia" w:cstheme="minorBidi"/>
          <w:noProof/>
        </w:rPr>
      </w:pPr>
      <w:r>
        <w:rPr>
          <w:noProof/>
        </w:rPr>
        <w:t>Active Objects</w:t>
      </w:r>
      <w:r>
        <w:rPr>
          <w:noProof/>
        </w:rPr>
        <w:tab/>
      </w:r>
      <w:r>
        <w:rPr>
          <w:noProof/>
        </w:rPr>
        <w:fldChar w:fldCharType="begin"/>
      </w:r>
      <w:r>
        <w:rPr>
          <w:noProof/>
        </w:rPr>
        <w:instrText xml:space="preserve"> PAGEREF _Toc165647289 \h </w:instrText>
      </w:r>
      <w:r w:rsidR="007917D6">
        <w:rPr>
          <w:noProof/>
        </w:rPr>
      </w:r>
      <w:r>
        <w:rPr>
          <w:noProof/>
        </w:rPr>
        <w:fldChar w:fldCharType="separate"/>
      </w:r>
      <w:r>
        <w:rPr>
          <w:noProof/>
        </w:rPr>
        <w:t>11</w:t>
      </w:r>
      <w:r>
        <w:rPr>
          <w:noProof/>
        </w:rPr>
        <w:fldChar w:fldCharType="end"/>
      </w:r>
    </w:p>
    <w:p w:rsidR="00C16886" w:rsidRDefault="00C16886">
      <w:pPr>
        <w:pStyle w:val="TOC2"/>
        <w:tabs>
          <w:tab w:val="right" w:leader="dot" w:pos="9350"/>
        </w:tabs>
        <w:rPr>
          <w:rFonts w:eastAsiaTheme="minorEastAsia" w:cstheme="minorBidi"/>
          <w:noProof/>
        </w:rPr>
      </w:pPr>
      <w:r>
        <w:rPr>
          <w:noProof/>
        </w:rPr>
        <w:t>Provided Information</w:t>
      </w:r>
      <w:r>
        <w:rPr>
          <w:noProof/>
        </w:rPr>
        <w:tab/>
      </w:r>
      <w:r>
        <w:rPr>
          <w:noProof/>
        </w:rPr>
        <w:fldChar w:fldCharType="begin"/>
      </w:r>
      <w:r>
        <w:rPr>
          <w:noProof/>
        </w:rPr>
        <w:instrText xml:space="preserve"> PAGEREF _Toc165647290 \h </w:instrText>
      </w:r>
      <w:r w:rsidR="007917D6">
        <w:rPr>
          <w:noProof/>
        </w:rPr>
      </w:r>
      <w:r>
        <w:rPr>
          <w:noProof/>
        </w:rPr>
        <w:fldChar w:fldCharType="separate"/>
      </w:r>
      <w:r>
        <w:rPr>
          <w:noProof/>
        </w:rPr>
        <w:t>11</w:t>
      </w:r>
      <w:r>
        <w:rPr>
          <w:noProof/>
        </w:rPr>
        <w:fldChar w:fldCharType="end"/>
      </w:r>
    </w:p>
    <w:p w:rsidR="00C16886" w:rsidRDefault="00C16886">
      <w:pPr>
        <w:pStyle w:val="TOC2"/>
        <w:tabs>
          <w:tab w:val="right" w:leader="dot" w:pos="9350"/>
        </w:tabs>
        <w:rPr>
          <w:rFonts w:eastAsiaTheme="minorEastAsia" w:cstheme="minorBidi"/>
          <w:noProof/>
        </w:rPr>
      </w:pPr>
      <w:r>
        <w:rPr>
          <w:noProof/>
        </w:rPr>
        <w:t>Using Within A Module</w:t>
      </w:r>
      <w:r>
        <w:rPr>
          <w:noProof/>
        </w:rPr>
        <w:tab/>
      </w:r>
      <w:r>
        <w:rPr>
          <w:noProof/>
        </w:rPr>
        <w:fldChar w:fldCharType="begin"/>
      </w:r>
      <w:r>
        <w:rPr>
          <w:noProof/>
        </w:rPr>
        <w:instrText xml:space="preserve"> PAGEREF _Toc165647291 \h </w:instrText>
      </w:r>
      <w:r w:rsidR="007917D6">
        <w:rPr>
          <w:noProof/>
        </w:rPr>
      </w:r>
      <w:r>
        <w:rPr>
          <w:noProof/>
        </w:rPr>
        <w:fldChar w:fldCharType="separate"/>
      </w:r>
      <w:r>
        <w:rPr>
          <w:noProof/>
        </w:rPr>
        <w:t>11</w:t>
      </w:r>
      <w:r>
        <w:rPr>
          <w:noProof/>
        </w:rPr>
        <w:fldChar w:fldCharType="end"/>
      </w:r>
    </w:p>
    <w:p w:rsidR="00C16886" w:rsidRDefault="00C16886">
      <w:pPr>
        <w:pStyle w:val="TOC1"/>
        <w:tabs>
          <w:tab w:val="right" w:leader="dot" w:pos="9350"/>
        </w:tabs>
        <w:rPr>
          <w:rFonts w:eastAsiaTheme="minorEastAsia" w:cstheme="minorBidi"/>
          <w:noProof/>
        </w:rPr>
      </w:pPr>
      <w:r>
        <w:rPr>
          <w:noProof/>
        </w:rPr>
        <w:t>Logging</w:t>
      </w:r>
      <w:r>
        <w:rPr>
          <w:noProof/>
        </w:rPr>
        <w:tab/>
      </w:r>
      <w:r>
        <w:rPr>
          <w:noProof/>
        </w:rPr>
        <w:fldChar w:fldCharType="begin"/>
      </w:r>
      <w:r>
        <w:rPr>
          <w:noProof/>
        </w:rPr>
        <w:instrText xml:space="preserve"> PAGEREF _Toc165647292 \h </w:instrText>
      </w:r>
      <w:r w:rsidR="007917D6">
        <w:rPr>
          <w:noProof/>
        </w:rPr>
      </w:r>
      <w:r>
        <w:rPr>
          <w:noProof/>
        </w:rPr>
        <w:fldChar w:fldCharType="separate"/>
      </w:r>
      <w:r>
        <w:rPr>
          <w:noProof/>
        </w:rPr>
        <w:t>13</w:t>
      </w:r>
      <w:r>
        <w:rPr>
          <w:noProof/>
        </w:rPr>
        <w:fldChar w:fldCharType="end"/>
      </w:r>
    </w:p>
    <w:p w:rsidR="00C16886" w:rsidRDefault="00C16886">
      <w:pPr>
        <w:pStyle w:val="TOC1"/>
        <w:tabs>
          <w:tab w:val="right" w:leader="dot" w:pos="9350"/>
        </w:tabs>
        <w:rPr>
          <w:rFonts w:eastAsiaTheme="minorEastAsia" w:cstheme="minorBidi"/>
          <w:noProof/>
        </w:rPr>
      </w:pPr>
      <w:r>
        <w:rPr>
          <w:noProof/>
        </w:rPr>
        <w:t>Module Design</w:t>
      </w:r>
      <w:r>
        <w:rPr>
          <w:noProof/>
        </w:rPr>
        <w:tab/>
      </w:r>
      <w:r>
        <w:rPr>
          <w:noProof/>
        </w:rPr>
        <w:fldChar w:fldCharType="begin"/>
      </w:r>
      <w:r>
        <w:rPr>
          <w:noProof/>
        </w:rPr>
        <w:instrText xml:space="preserve"> PAGEREF _Toc165647293 \h </w:instrText>
      </w:r>
      <w:r w:rsidR="007917D6">
        <w:rPr>
          <w:noProof/>
        </w:rPr>
      </w:r>
      <w:r>
        <w:rPr>
          <w:noProof/>
        </w:rPr>
        <w:fldChar w:fldCharType="separate"/>
      </w:r>
      <w:r>
        <w:rPr>
          <w:noProof/>
        </w:rPr>
        <w:t>15</w:t>
      </w:r>
      <w:r>
        <w:rPr>
          <w:noProof/>
        </w:rPr>
        <w:fldChar w:fldCharType="end"/>
      </w:r>
    </w:p>
    <w:p w:rsidR="00C16886" w:rsidRDefault="00C16886">
      <w:pPr>
        <w:pStyle w:val="TOC2"/>
        <w:tabs>
          <w:tab w:val="right" w:leader="dot" w:pos="9350"/>
        </w:tabs>
        <w:rPr>
          <w:rFonts w:eastAsiaTheme="minorEastAsia" w:cstheme="minorBidi"/>
          <w:noProof/>
        </w:rPr>
      </w:pPr>
      <w:r>
        <w:rPr>
          <w:noProof/>
        </w:rPr>
        <w:t>Configuration File</w:t>
      </w:r>
      <w:r>
        <w:rPr>
          <w:noProof/>
        </w:rPr>
        <w:tab/>
      </w:r>
      <w:r>
        <w:rPr>
          <w:noProof/>
        </w:rPr>
        <w:fldChar w:fldCharType="begin"/>
      </w:r>
      <w:r>
        <w:rPr>
          <w:noProof/>
        </w:rPr>
        <w:instrText xml:space="preserve"> PAGEREF _Toc165647294 \h </w:instrText>
      </w:r>
      <w:r w:rsidR="007917D6">
        <w:rPr>
          <w:noProof/>
        </w:rPr>
      </w:r>
      <w:r>
        <w:rPr>
          <w:noProof/>
        </w:rPr>
        <w:fldChar w:fldCharType="separate"/>
      </w:r>
      <w:r>
        <w:rPr>
          <w:noProof/>
        </w:rPr>
        <w:t>15</w:t>
      </w:r>
      <w:r>
        <w:rPr>
          <w:noProof/>
        </w:rPr>
        <w:fldChar w:fldCharType="end"/>
      </w:r>
    </w:p>
    <w:p w:rsidR="00C16886" w:rsidRDefault="00C16886">
      <w:pPr>
        <w:pStyle w:val="TOC3"/>
        <w:tabs>
          <w:tab w:val="right" w:leader="dot" w:pos="9350"/>
        </w:tabs>
        <w:rPr>
          <w:rFonts w:eastAsiaTheme="minorEastAsia" w:cstheme="minorBidi"/>
          <w:noProof/>
        </w:rPr>
      </w:pPr>
      <w:r>
        <w:rPr>
          <w:noProof/>
        </w:rPr>
        <w:t>Module Attributes</w:t>
      </w:r>
      <w:r>
        <w:rPr>
          <w:noProof/>
        </w:rPr>
        <w:tab/>
      </w:r>
      <w:r>
        <w:rPr>
          <w:noProof/>
        </w:rPr>
        <w:fldChar w:fldCharType="begin"/>
      </w:r>
      <w:r>
        <w:rPr>
          <w:noProof/>
        </w:rPr>
        <w:instrText xml:space="preserve"> PAGEREF _Toc165647295 \h </w:instrText>
      </w:r>
      <w:r w:rsidR="007917D6">
        <w:rPr>
          <w:noProof/>
        </w:rPr>
      </w:r>
      <w:r>
        <w:rPr>
          <w:noProof/>
        </w:rPr>
        <w:fldChar w:fldCharType="separate"/>
      </w:r>
      <w:r>
        <w:rPr>
          <w:noProof/>
        </w:rPr>
        <w:t>16</w:t>
      </w:r>
      <w:r>
        <w:rPr>
          <w:noProof/>
        </w:rPr>
        <w:fldChar w:fldCharType="end"/>
      </w:r>
    </w:p>
    <w:p w:rsidR="00C16886" w:rsidRDefault="00C16886">
      <w:pPr>
        <w:pStyle w:val="TOC3"/>
        <w:tabs>
          <w:tab w:val="right" w:leader="dot" w:pos="9350"/>
        </w:tabs>
        <w:rPr>
          <w:rFonts w:eastAsiaTheme="minorEastAsia" w:cstheme="minorBidi"/>
          <w:noProof/>
        </w:rPr>
      </w:pPr>
      <w:r>
        <w:rPr>
          <w:noProof/>
        </w:rPr>
        <w:t>Description</w:t>
      </w:r>
      <w:r>
        <w:rPr>
          <w:noProof/>
        </w:rPr>
        <w:tab/>
      </w:r>
      <w:r>
        <w:rPr>
          <w:noProof/>
        </w:rPr>
        <w:fldChar w:fldCharType="begin"/>
      </w:r>
      <w:r>
        <w:rPr>
          <w:noProof/>
        </w:rPr>
        <w:instrText xml:space="preserve"> PAGEREF _Toc165647296 \h </w:instrText>
      </w:r>
      <w:r w:rsidR="007917D6">
        <w:rPr>
          <w:noProof/>
        </w:rPr>
      </w:r>
      <w:r>
        <w:rPr>
          <w:noProof/>
        </w:rPr>
        <w:fldChar w:fldCharType="separate"/>
      </w:r>
      <w:r>
        <w:rPr>
          <w:noProof/>
        </w:rPr>
        <w:t>16</w:t>
      </w:r>
      <w:r>
        <w:rPr>
          <w:noProof/>
        </w:rPr>
        <w:fldChar w:fldCharType="end"/>
      </w:r>
    </w:p>
    <w:p w:rsidR="00C16886" w:rsidRDefault="00C16886">
      <w:pPr>
        <w:pStyle w:val="TOC3"/>
        <w:tabs>
          <w:tab w:val="right" w:leader="dot" w:pos="9350"/>
        </w:tabs>
        <w:rPr>
          <w:rFonts w:eastAsiaTheme="minorEastAsia" w:cstheme="minorBidi"/>
          <w:noProof/>
        </w:rPr>
      </w:pPr>
      <w:r>
        <w:rPr>
          <w:noProof/>
        </w:rPr>
        <w:t>Category</w:t>
      </w:r>
      <w:r>
        <w:rPr>
          <w:noProof/>
        </w:rPr>
        <w:tab/>
      </w:r>
      <w:r>
        <w:rPr>
          <w:noProof/>
        </w:rPr>
        <w:fldChar w:fldCharType="begin"/>
      </w:r>
      <w:r>
        <w:rPr>
          <w:noProof/>
        </w:rPr>
        <w:instrText xml:space="preserve"> PAGEREF _Toc165647297 \h </w:instrText>
      </w:r>
      <w:r w:rsidR="007917D6">
        <w:rPr>
          <w:noProof/>
        </w:rPr>
      </w:r>
      <w:r>
        <w:rPr>
          <w:noProof/>
        </w:rPr>
        <w:fldChar w:fldCharType="separate"/>
      </w:r>
      <w:r>
        <w:rPr>
          <w:noProof/>
        </w:rPr>
        <w:t>16</w:t>
      </w:r>
      <w:r>
        <w:rPr>
          <w:noProof/>
        </w:rPr>
        <w:fldChar w:fldCharType="end"/>
      </w:r>
    </w:p>
    <w:p w:rsidR="00C16886" w:rsidRDefault="00C16886">
      <w:pPr>
        <w:pStyle w:val="TOC3"/>
        <w:tabs>
          <w:tab w:val="right" w:leader="dot" w:pos="9350"/>
        </w:tabs>
        <w:rPr>
          <w:rFonts w:eastAsiaTheme="minorEastAsia" w:cstheme="minorBidi"/>
          <w:noProof/>
        </w:rPr>
      </w:pPr>
      <w:r>
        <w:rPr>
          <w:noProof/>
        </w:rPr>
        <w:t>Leftnav</w:t>
      </w:r>
      <w:r>
        <w:rPr>
          <w:noProof/>
        </w:rPr>
        <w:tab/>
      </w:r>
      <w:r>
        <w:rPr>
          <w:noProof/>
        </w:rPr>
        <w:fldChar w:fldCharType="begin"/>
      </w:r>
      <w:r>
        <w:rPr>
          <w:noProof/>
        </w:rPr>
        <w:instrText xml:space="preserve"> PAGEREF _Toc165647298 \h </w:instrText>
      </w:r>
      <w:r w:rsidR="007917D6">
        <w:rPr>
          <w:noProof/>
        </w:rPr>
      </w:r>
      <w:r>
        <w:rPr>
          <w:noProof/>
        </w:rPr>
        <w:fldChar w:fldCharType="separate"/>
      </w:r>
      <w:r>
        <w:rPr>
          <w:noProof/>
        </w:rPr>
        <w:t>16</w:t>
      </w:r>
      <w:r>
        <w:rPr>
          <w:noProof/>
        </w:rPr>
        <w:fldChar w:fldCharType="end"/>
      </w:r>
    </w:p>
    <w:p w:rsidR="00C16886" w:rsidRDefault="00C16886">
      <w:pPr>
        <w:pStyle w:val="TOC3"/>
        <w:tabs>
          <w:tab w:val="right" w:leader="dot" w:pos="9350"/>
        </w:tabs>
        <w:rPr>
          <w:rFonts w:eastAsiaTheme="minorEastAsia" w:cstheme="minorBidi"/>
          <w:noProof/>
        </w:rPr>
      </w:pPr>
      <w:r>
        <w:rPr>
          <w:noProof/>
        </w:rPr>
        <w:t>Page</w:t>
      </w:r>
      <w:r>
        <w:rPr>
          <w:noProof/>
        </w:rPr>
        <w:tab/>
      </w:r>
      <w:r>
        <w:rPr>
          <w:noProof/>
        </w:rPr>
        <w:fldChar w:fldCharType="begin"/>
      </w:r>
      <w:r>
        <w:rPr>
          <w:noProof/>
        </w:rPr>
        <w:instrText xml:space="preserve"> PAGEREF _Toc165647299 \h </w:instrText>
      </w:r>
      <w:r w:rsidR="007917D6">
        <w:rPr>
          <w:noProof/>
        </w:rPr>
      </w:r>
      <w:r>
        <w:rPr>
          <w:noProof/>
        </w:rPr>
        <w:fldChar w:fldCharType="separate"/>
      </w:r>
      <w:r>
        <w:rPr>
          <w:noProof/>
        </w:rPr>
        <w:t>17</w:t>
      </w:r>
      <w:r>
        <w:rPr>
          <w:noProof/>
        </w:rPr>
        <w:fldChar w:fldCharType="end"/>
      </w:r>
    </w:p>
    <w:p w:rsidR="00C16886" w:rsidRDefault="00C16886">
      <w:pPr>
        <w:pStyle w:val="TOC3"/>
        <w:tabs>
          <w:tab w:val="right" w:leader="dot" w:pos="9350"/>
        </w:tabs>
        <w:rPr>
          <w:rFonts w:eastAsiaTheme="minorEastAsia" w:cstheme="minorBidi"/>
          <w:noProof/>
        </w:rPr>
      </w:pPr>
      <w:r>
        <w:rPr>
          <w:noProof/>
        </w:rPr>
        <w:t>userAttribute/classAttribute</w:t>
      </w:r>
      <w:r>
        <w:rPr>
          <w:noProof/>
        </w:rPr>
        <w:tab/>
      </w:r>
      <w:r>
        <w:rPr>
          <w:noProof/>
        </w:rPr>
        <w:fldChar w:fldCharType="begin"/>
      </w:r>
      <w:r>
        <w:rPr>
          <w:noProof/>
        </w:rPr>
        <w:instrText xml:space="preserve"> PAGEREF _Toc165647300 \h </w:instrText>
      </w:r>
      <w:r w:rsidR="007917D6">
        <w:rPr>
          <w:noProof/>
        </w:rPr>
      </w:r>
      <w:r>
        <w:rPr>
          <w:noProof/>
        </w:rPr>
        <w:fldChar w:fldCharType="separate"/>
      </w:r>
      <w:r>
        <w:rPr>
          <w:noProof/>
        </w:rPr>
        <w:t>17</w:t>
      </w:r>
      <w:r>
        <w:rPr>
          <w:noProof/>
        </w:rPr>
        <w:fldChar w:fldCharType="end"/>
      </w:r>
    </w:p>
    <w:p w:rsidR="00C16886" w:rsidRDefault="00C16886">
      <w:pPr>
        <w:pStyle w:val="TOC3"/>
        <w:tabs>
          <w:tab w:val="right" w:leader="dot" w:pos="9350"/>
        </w:tabs>
        <w:rPr>
          <w:rFonts w:eastAsiaTheme="minorEastAsia" w:cstheme="minorBidi"/>
          <w:noProof/>
        </w:rPr>
      </w:pPr>
      <w:r>
        <w:rPr>
          <w:noProof/>
        </w:rPr>
        <w:t>userButton/classButton</w:t>
      </w:r>
      <w:r>
        <w:rPr>
          <w:noProof/>
        </w:rPr>
        <w:tab/>
      </w:r>
      <w:r>
        <w:rPr>
          <w:noProof/>
        </w:rPr>
        <w:fldChar w:fldCharType="begin"/>
      </w:r>
      <w:r>
        <w:rPr>
          <w:noProof/>
        </w:rPr>
        <w:instrText xml:space="preserve"> PAGEREF _Toc165647301 \h </w:instrText>
      </w:r>
      <w:r w:rsidR="007917D6">
        <w:rPr>
          <w:noProof/>
        </w:rPr>
      </w:r>
      <w:r>
        <w:rPr>
          <w:noProof/>
        </w:rPr>
        <w:fldChar w:fldCharType="separate"/>
      </w:r>
      <w:r>
        <w:rPr>
          <w:noProof/>
        </w:rPr>
        <w:t>17</w:t>
      </w:r>
      <w:r>
        <w:rPr>
          <w:noProof/>
        </w:rPr>
        <w:fldChar w:fldCharType="end"/>
      </w:r>
    </w:p>
    <w:p w:rsidR="00C16886" w:rsidRDefault="00C16886">
      <w:pPr>
        <w:pStyle w:val="TOC3"/>
        <w:tabs>
          <w:tab w:val="right" w:leader="dot" w:pos="9350"/>
        </w:tabs>
        <w:rPr>
          <w:rFonts w:eastAsiaTheme="minorEastAsia" w:cstheme="minorBidi"/>
          <w:noProof/>
        </w:rPr>
      </w:pPr>
      <w:r>
        <w:rPr>
          <w:noProof/>
        </w:rPr>
        <w:t>Checks</w:t>
      </w:r>
      <w:r>
        <w:rPr>
          <w:noProof/>
        </w:rPr>
        <w:tab/>
      </w:r>
      <w:r>
        <w:rPr>
          <w:noProof/>
        </w:rPr>
        <w:fldChar w:fldCharType="begin"/>
      </w:r>
      <w:r>
        <w:rPr>
          <w:noProof/>
        </w:rPr>
        <w:instrText xml:space="preserve"> PAGEREF _Toc165647302 \h </w:instrText>
      </w:r>
      <w:r w:rsidR="007917D6">
        <w:rPr>
          <w:noProof/>
        </w:rPr>
      </w:r>
      <w:r>
        <w:rPr>
          <w:noProof/>
        </w:rPr>
        <w:fldChar w:fldCharType="separate"/>
      </w:r>
      <w:r>
        <w:rPr>
          <w:noProof/>
        </w:rPr>
        <w:t>18</w:t>
      </w:r>
      <w:r>
        <w:rPr>
          <w:noProof/>
        </w:rPr>
        <w:fldChar w:fldCharType="end"/>
      </w:r>
    </w:p>
    <w:p w:rsidR="00C16886" w:rsidRDefault="00C16886">
      <w:pPr>
        <w:pStyle w:val="TOC2"/>
        <w:tabs>
          <w:tab w:val="right" w:leader="dot" w:pos="9350"/>
        </w:tabs>
        <w:rPr>
          <w:rFonts w:eastAsiaTheme="minorEastAsia" w:cstheme="minorBidi"/>
          <w:noProof/>
        </w:rPr>
      </w:pPr>
      <w:r>
        <w:rPr>
          <w:noProof/>
        </w:rPr>
        <w:t>PHP Class</w:t>
      </w:r>
      <w:r>
        <w:rPr>
          <w:noProof/>
        </w:rPr>
        <w:tab/>
      </w:r>
      <w:r>
        <w:rPr>
          <w:noProof/>
        </w:rPr>
        <w:fldChar w:fldCharType="begin"/>
      </w:r>
      <w:r>
        <w:rPr>
          <w:noProof/>
        </w:rPr>
        <w:instrText xml:space="preserve"> PAGEREF _Toc165647303 \h </w:instrText>
      </w:r>
      <w:r w:rsidR="007917D6">
        <w:rPr>
          <w:noProof/>
        </w:rPr>
      </w:r>
      <w:r>
        <w:rPr>
          <w:noProof/>
        </w:rPr>
        <w:fldChar w:fldCharType="separate"/>
      </w:r>
      <w:r>
        <w:rPr>
          <w:noProof/>
        </w:rPr>
        <w:t>18</w:t>
      </w:r>
      <w:r>
        <w:rPr>
          <w:noProof/>
        </w:rPr>
        <w:fldChar w:fldCharType="end"/>
      </w:r>
    </w:p>
    <w:p w:rsidR="00C16886" w:rsidRDefault="00C16886">
      <w:pPr>
        <w:pStyle w:val="TOC1"/>
        <w:tabs>
          <w:tab w:val="right" w:leader="dot" w:pos="9350"/>
        </w:tabs>
        <w:rPr>
          <w:rFonts w:eastAsiaTheme="minorEastAsia" w:cstheme="minorBidi"/>
          <w:noProof/>
        </w:rPr>
      </w:pPr>
      <w:r>
        <w:rPr>
          <w:noProof/>
        </w:rPr>
        <w:t>Smarty Templates</w:t>
      </w:r>
      <w:r>
        <w:rPr>
          <w:noProof/>
        </w:rPr>
        <w:tab/>
      </w:r>
      <w:r>
        <w:rPr>
          <w:noProof/>
        </w:rPr>
        <w:fldChar w:fldCharType="begin"/>
      </w:r>
      <w:r>
        <w:rPr>
          <w:noProof/>
        </w:rPr>
        <w:instrText xml:space="preserve"> PAGEREF _Toc165647304 \h </w:instrText>
      </w:r>
      <w:r w:rsidR="007917D6">
        <w:rPr>
          <w:noProof/>
        </w:rPr>
      </w:r>
      <w:r>
        <w:rPr>
          <w:noProof/>
        </w:rPr>
        <w:fldChar w:fldCharType="separate"/>
      </w:r>
      <w:r>
        <w:rPr>
          <w:noProof/>
        </w:rPr>
        <w:t>20</w:t>
      </w:r>
      <w:r>
        <w:rPr>
          <w:noProof/>
        </w:rPr>
        <w:fldChar w:fldCharType="end"/>
      </w:r>
    </w:p>
    <w:p w:rsidR="008E26F5" w:rsidRDefault="00727432">
      <w:pPr>
        <w:pStyle w:val="TOC11"/>
        <w:rPr>
          <w:rFonts w:asciiTheme="minorHAnsi" w:eastAsia="Times New Roman" w:hAnsiTheme="minorHAnsi" w:cstheme="minorHAnsi"/>
          <w:b w:val="0"/>
          <w:color w:val="auto"/>
          <w:sz w:val="24"/>
          <w:szCs w:val="24"/>
        </w:rPr>
        <w:sectPr w:rsidR="008E26F5">
          <w:headerReference w:type="even" r:id="rId8"/>
          <w:headerReference w:type="default" r:id="rId9"/>
          <w:pgSz w:w="12240" w:h="15840"/>
          <w:pgMar w:top="1440" w:right="1440" w:bottom="1440" w:left="1440" w:footer="864" w:gutter="0"/>
        </w:sectPr>
      </w:pPr>
      <w:r>
        <w:rPr>
          <w:rFonts w:asciiTheme="minorHAnsi" w:eastAsia="Times New Roman" w:hAnsiTheme="minorHAnsi" w:cstheme="minorHAnsi"/>
          <w:b w:val="0"/>
          <w:color w:val="auto"/>
          <w:sz w:val="24"/>
          <w:szCs w:val="24"/>
        </w:rPr>
        <w:fldChar w:fldCharType="end"/>
      </w:r>
    </w:p>
    <w:p w:rsidR="00331C3B" w:rsidRDefault="00331C3B" w:rsidP="00470C4D">
      <w:pPr>
        <w:pStyle w:val="Heading1"/>
      </w:pPr>
      <w:bookmarkStart w:id="0" w:name="_Toc165647280"/>
      <w:r>
        <w:t>Overview</w:t>
      </w:r>
      <w:bookmarkEnd w:id="0"/>
    </w:p>
    <w:p w:rsidR="00051BCF" w:rsidRDefault="00331C3B" w:rsidP="00331C3B">
      <w:r>
        <w:t xml:space="preserve">The ITCC Dashboard was created as a platform for IT Services Call Center technicians to quickly respond to support requests. It is set up as an easily extensible web application intended to provide access to multiple account directories from many different types of sources such as LDAP directories and other SQL-based </w:t>
      </w:r>
      <w:r w:rsidR="00051BCF">
        <w:t>software applications.</w:t>
      </w:r>
    </w:p>
    <w:p w:rsidR="00051BCF" w:rsidRDefault="00051BCF" w:rsidP="00331C3B"/>
    <w:p w:rsidR="002A4524" w:rsidRDefault="00051BCF" w:rsidP="00331C3B">
      <w:r>
        <w:t xml:space="preserve">The typical usage scenario involves looking up an account through the </w:t>
      </w:r>
      <w:hyperlink w:anchor="_Unified_Search" w:history="1">
        <w:r w:rsidRPr="00C34F34">
          <w:rPr>
            <w:rStyle w:val="Hyperlink"/>
          </w:rPr>
          <w:t>search interface</w:t>
        </w:r>
      </w:hyperlink>
      <w:r>
        <w:t xml:space="preserve"> which sets an </w:t>
      </w:r>
      <w:hyperlink w:anchor="_Active_Objects" w:history="1">
        <w:r w:rsidRPr="00051BCF">
          <w:rPr>
            <w:rStyle w:val="Hyperlink"/>
          </w:rPr>
          <w:t>Active Object</w:t>
        </w:r>
      </w:hyperlink>
      <w:r>
        <w:t xml:space="preserve"> within the application. From there, the technician or other user will take actions upon that Active Object using the provided interface functions or through </w:t>
      </w:r>
      <w:r w:rsidR="00A93F02">
        <w:t xml:space="preserve">the </w:t>
      </w:r>
      <w:r w:rsidR="002A4524">
        <w:t xml:space="preserve">application’s </w:t>
      </w:r>
      <w:r w:rsidRPr="00C34F34">
        <w:t>modular</w:t>
      </w:r>
      <w:r w:rsidR="00002AA3">
        <w:t xml:space="preserve"> functionality</w:t>
      </w:r>
      <w:r>
        <w:t>.</w:t>
      </w:r>
    </w:p>
    <w:p w:rsidR="002A4524" w:rsidRDefault="002A4524" w:rsidP="00331C3B"/>
    <w:p w:rsidR="00C16886" w:rsidRDefault="002A4524" w:rsidP="007C05D3">
      <w:r>
        <w:t xml:space="preserve">Developers seeking to extend the ITCC Dashboard with new features may use </w:t>
      </w:r>
      <w:hyperlink w:anchor="_Module_Design" w:history="1">
        <w:r w:rsidRPr="002A4524">
          <w:rPr>
            <w:rStyle w:val="Hyperlink"/>
          </w:rPr>
          <w:t>modules</w:t>
        </w:r>
      </w:hyperlink>
      <w:r>
        <w:t xml:space="preserve"> to hook in to the application in specific ways. These hooks include entries in the left navigation bar and account buttons/attributes but additional hooks can easily be created with modifications to the core.</w:t>
      </w:r>
    </w:p>
    <w:p w:rsidR="00B9424F" w:rsidRDefault="00B9424F" w:rsidP="00C16886">
      <w:pPr>
        <w:pStyle w:val="Heading1"/>
      </w:pPr>
      <w:bookmarkStart w:id="1" w:name="_Toc165647281"/>
      <w:r>
        <w:t>Project Description</w:t>
      </w:r>
      <w:bookmarkEnd w:id="1"/>
    </w:p>
    <w:p w:rsidR="00B9424F" w:rsidRDefault="00B9424F" w:rsidP="007C05D3">
      <w:r>
        <w:t xml:space="preserve">With a development timeline of a single school semester, production of the Dashboard needed organization and a standard software development methodology to be applied and held to over the course of the semester. The project had primary client, Mark Weisman the Call Center Supervisor, and a secondary client, Jim Weller the Web Team Supervisor. Both clients were within easy reach but due to my work hours and scheduling difficulties were not always available. I also had the problem with Mark Weisman not being able to describe what he wanted in the application. Both of these qualities made me avoid the standard waterfall method and look towards prototyping or agile methodologies. In the end after discussing it with Jim Weller we decided upon the Spiral methodology with a </w:t>
      </w:r>
      <w:proofErr w:type="gramStart"/>
      <w:r>
        <w:t>2 week</w:t>
      </w:r>
      <w:proofErr w:type="gramEnd"/>
      <w:r>
        <w:t xml:space="preserve"> turnaround time.</w:t>
      </w:r>
    </w:p>
    <w:p w:rsidR="00B9424F" w:rsidRDefault="00B9424F" w:rsidP="007C05D3"/>
    <w:p w:rsidR="00B9424F" w:rsidRDefault="00B9424F" w:rsidP="007C05D3">
      <w:r>
        <w:t xml:space="preserve">The application itself was a complete overhaul of a legacy dashboard that was extremely long in the tooth. The legacy system amounted to a single 4900 line if </w:t>
      </w:r>
      <w:proofErr w:type="gramStart"/>
      <w:r>
        <w:t>statement in one file</w:t>
      </w:r>
      <w:proofErr w:type="gramEnd"/>
      <w:r>
        <w:t xml:space="preserve"> that </w:t>
      </w:r>
      <w:proofErr w:type="spellStart"/>
      <w:r>
        <w:t>POST’ed</w:t>
      </w:r>
      <w:proofErr w:type="spellEnd"/>
      <w:r>
        <w:t xml:space="preserve"> back upon itself to maintain the application state. It also made multiple database connections per request and did not manage them properly and required technicians to lookup a user each time they wanted to take action upon them.</w:t>
      </w:r>
    </w:p>
    <w:p w:rsidR="00B9424F" w:rsidRDefault="00B9424F" w:rsidP="007C05D3"/>
    <w:p w:rsidR="007917D6" w:rsidRDefault="00B9424F" w:rsidP="007C05D3">
      <w:r>
        <w:t xml:space="preserve">The first thing I decided to do when creating the new system was to take all of the database connections and apply the Singleton design pattern so there would only be a single connection per database that was maintained through the lifetime of the request. This can be seen in the base </w:t>
      </w:r>
      <w:proofErr w:type="spellStart"/>
      <w:r>
        <w:t>LDAPDatabase.php</w:t>
      </w:r>
      <w:proofErr w:type="spellEnd"/>
      <w:r>
        <w:t xml:space="preserve"> class of which is </w:t>
      </w:r>
      <w:proofErr w:type="spellStart"/>
      <w:r>
        <w:t>subclassed</w:t>
      </w:r>
      <w:proofErr w:type="spellEnd"/>
      <w:r>
        <w:t xml:space="preserve"> by the various specific directories. In designing the Active Object architecture to allow the application to remember the most recent lookup</w:t>
      </w:r>
      <w:r w:rsidR="007210E1">
        <w:t>, I used the Factory design pattern. I also used this with modules, maintaining Loader classes for each in the Libraries directory.</w:t>
      </w:r>
      <w:r>
        <w:t xml:space="preserve"> </w:t>
      </w:r>
      <w:r w:rsidR="007441AF">
        <w:t xml:space="preserve">Finally, </w:t>
      </w:r>
      <w:proofErr w:type="spellStart"/>
      <w:r w:rsidR="007441AF">
        <w:t>CodeIgniter</w:t>
      </w:r>
      <w:proofErr w:type="spellEnd"/>
      <w:r w:rsidR="007441AF">
        <w:t xml:space="preserve"> defines its own pattern for providing access throughout the system to the same functionality. I implemented this same pattern in the </w:t>
      </w:r>
      <w:proofErr w:type="spellStart"/>
      <w:r w:rsidR="007441AF">
        <w:t>ModuleClass</w:t>
      </w:r>
      <w:proofErr w:type="spellEnd"/>
      <w:r w:rsidR="007441AF">
        <w:t xml:space="preserve"> and module subsystem, where </w:t>
      </w:r>
      <w:proofErr w:type="spellStart"/>
      <w:r w:rsidR="007441AF">
        <w:t>ModuleClass’s</w:t>
      </w:r>
      <w:proofErr w:type="spellEnd"/>
      <w:r w:rsidR="007441AF">
        <w:t xml:space="preserve"> base class defines behavior and the subclasses call that behavior. While a first impression might be that this pollutes the class with potential method naming conflicts, I did this so that in the future the </w:t>
      </w:r>
      <w:proofErr w:type="spellStart"/>
      <w:r w:rsidR="007441AF">
        <w:t>ModuleClass</w:t>
      </w:r>
      <w:proofErr w:type="spellEnd"/>
      <w:r w:rsidR="007441AF">
        <w:t xml:space="preserve"> base class could implement public methods to be called directly from a client’s browser through the URL, making module implementations of that functionality not required.</w:t>
      </w:r>
    </w:p>
    <w:p w:rsidR="007917D6" w:rsidRDefault="007917D6" w:rsidP="007C05D3"/>
    <w:p w:rsidR="007917D6" w:rsidRDefault="007917D6" w:rsidP="007C05D3">
      <w:r>
        <w:t xml:space="preserve">The end result of the project architecture showing the general overview of the class organization is below. Note that due to the exposed functionality throughout the system that </w:t>
      </w:r>
      <w:proofErr w:type="spellStart"/>
      <w:r>
        <w:t>CodeIgniter</w:t>
      </w:r>
      <w:proofErr w:type="spellEnd"/>
      <w:r>
        <w:t xml:space="preserve"> encourages, many of these classes are able to call each other. This causes tight coupling within the core code base, an undesired side effect.</w:t>
      </w:r>
    </w:p>
    <w:p w:rsidR="007917D6" w:rsidRDefault="007917D6" w:rsidP="007C05D3"/>
    <w:p w:rsidR="007C05D3" w:rsidRDefault="007917D6" w:rsidP="007C05D3">
      <w:r w:rsidRPr="007917D6">
        <w:drawing>
          <wp:inline distT="0" distB="0" distL="0" distR="0">
            <wp:extent cx="5943600" cy="5405574"/>
            <wp:effectExtent l="2540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ma="http://schemas.microsoft.com/office/mac/drawingml/2008/main" Requires="ma">
                      <pic:blipFill>
                        <a:blip r:embed="rId10"/>
                        <a:srcRect/>
                        <a:stretch>
                          <a:fillRect/>
                        </a:stretch>
                      </pic:blipFill>
                    </ve:Choice>
                    <ve:Fallback>
                      <pic:blipFill>
                        <a:blip r:embed="rId11"/>
                        <a:srcRect/>
                        <a:stretch>
                          <a:fillRect/>
                        </a:stretch>
                      </pic:blipFill>
                    </ve:Fallback>
                  </ve:AlternateContent>
                  <pic:spPr bwMode="auto">
                    <a:xfrm>
                      <a:off x="0" y="0"/>
                      <a:ext cx="5943600" cy="5405574"/>
                    </a:xfrm>
                    <a:prstGeom prst="rect">
                      <a:avLst/>
                    </a:prstGeom>
                    <a:noFill/>
                    <a:ln w="9525">
                      <a:noFill/>
                      <a:miter lim="800000"/>
                      <a:headEnd/>
                      <a:tailEnd/>
                    </a:ln>
                  </pic:spPr>
                </pic:pic>
              </a:graphicData>
            </a:graphic>
          </wp:inline>
        </w:drawing>
      </w:r>
      <w:r w:rsidR="007C05D3">
        <w:br w:type="page"/>
      </w:r>
    </w:p>
    <w:p w:rsidR="008411E6" w:rsidRDefault="008411E6" w:rsidP="005F28D5">
      <w:pPr>
        <w:pStyle w:val="Heading1"/>
      </w:pPr>
      <w:bookmarkStart w:id="2" w:name="_Toc165647282"/>
      <w:r>
        <w:t>System Design</w:t>
      </w:r>
      <w:bookmarkEnd w:id="2"/>
    </w:p>
    <w:p w:rsidR="00153E04" w:rsidRDefault="008411E6" w:rsidP="008411E6">
      <w:r>
        <w:t xml:space="preserve">The ITCC Dashboard was developed on a hybrid foundation of </w:t>
      </w:r>
      <w:proofErr w:type="spellStart"/>
      <w:r>
        <w:t>EllisLab’s</w:t>
      </w:r>
      <w:proofErr w:type="spellEnd"/>
      <w:r>
        <w:t xml:space="preserve"> </w:t>
      </w:r>
      <w:hyperlink r:id="rId12" w:history="1">
        <w:proofErr w:type="spellStart"/>
        <w:r w:rsidRPr="008411E6">
          <w:rPr>
            <w:rStyle w:val="Hyperlink"/>
          </w:rPr>
          <w:t>CodeIgniter</w:t>
        </w:r>
        <w:proofErr w:type="spellEnd"/>
      </w:hyperlink>
      <w:r>
        <w:t xml:space="preserve"> PHP framework and the </w:t>
      </w:r>
      <w:hyperlink r:id="rId13" w:history="1">
        <w:r w:rsidRPr="008411E6">
          <w:rPr>
            <w:rStyle w:val="Hyperlink"/>
          </w:rPr>
          <w:t>Smarty</w:t>
        </w:r>
      </w:hyperlink>
      <w:r>
        <w:t xml:space="preserve"> template system. When working on the internals of the dashboard an understanding of these two systems is not required but will be helpful.</w:t>
      </w:r>
    </w:p>
    <w:p w:rsidR="00153E04" w:rsidRDefault="00153E04" w:rsidP="008411E6"/>
    <w:p w:rsidR="00153E04" w:rsidRDefault="00153E04" w:rsidP="008411E6">
      <w:r>
        <w:t>At first glance the file structure may look unwieldy, but there is a defined organizational scheme that will be familiar to any developers who have used the Model-View-Controller design pattern. The root folder of the application contains three subfolders:</w:t>
      </w:r>
    </w:p>
    <w:p w:rsidR="00153E04" w:rsidRDefault="00153E04" w:rsidP="00153E04">
      <w:pPr>
        <w:pStyle w:val="ListParagraph"/>
        <w:numPr>
          <w:ilvl w:val="0"/>
          <w:numId w:val="12"/>
        </w:numPr>
      </w:pPr>
      <w:r w:rsidRPr="00153E04">
        <w:rPr>
          <w:b/>
        </w:rPr>
        <w:t>Application</w:t>
      </w:r>
      <w:r>
        <w:t xml:space="preserve"> – Core files containing most of the system logic and CodeIgniter/Smarty frameworks. When making deep changes to the system a developer will want to look in this folder first.</w:t>
      </w:r>
    </w:p>
    <w:p w:rsidR="00153E04" w:rsidRDefault="00153E04" w:rsidP="00153E04">
      <w:pPr>
        <w:pStyle w:val="ListParagraph"/>
        <w:numPr>
          <w:ilvl w:val="0"/>
          <w:numId w:val="12"/>
        </w:numPr>
      </w:pPr>
      <w:r w:rsidRPr="00153E04">
        <w:rPr>
          <w:b/>
        </w:rPr>
        <w:t>Modules</w:t>
      </w:r>
      <w:r>
        <w:t xml:space="preserve"> – Provides extensions to the application that are not necessarily part of the core. Most functionality should go here, with the core files supporting it.</w:t>
      </w:r>
    </w:p>
    <w:p w:rsidR="00327A9C" w:rsidRDefault="00153E04" w:rsidP="00327A9C">
      <w:pPr>
        <w:pStyle w:val="ListParagraph"/>
        <w:numPr>
          <w:ilvl w:val="0"/>
          <w:numId w:val="12"/>
        </w:numPr>
      </w:pPr>
      <w:r w:rsidRPr="00327A9C">
        <w:rPr>
          <w:b/>
        </w:rPr>
        <w:t>Public</w:t>
      </w:r>
      <w:r>
        <w:t xml:space="preserve"> – The public-facing side of the application where the web server interacts. This folder contains client-side code such as CSS and JavaScript as well as the CodeIgniter initiation file that defines the environment variables for the application.</w:t>
      </w:r>
    </w:p>
    <w:p w:rsidR="00327A9C" w:rsidRDefault="00327A9C" w:rsidP="00327A9C"/>
    <w:p w:rsidR="007F2D2B" w:rsidRDefault="007F2D2B" w:rsidP="00327A9C">
      <w:r>
        <w:t>Inside of the Application folder there are multiple subfolders that serve as the core of the Dashboard:</w:t>
      </w:r>
    </w:p>
    <w:p w:rsidR="007F2D2B" w:rsidRDefault="007F2D2B" w:rsidP="007F2D2B">
      <w:pPr>
        <w:pStyle w:val="ListParagraph"/>
        <w:numPr>
          <w:ilvl w:val="0"/>
          <w:numId w:val="17"/>
        </w:numPr>
      </w:pPr>
      <w:r w:rsidRPr="00321924">
        <w:rPr>
          <w:b/>
        </w:rPr>
        <w:t>Classes</w:t>
      </w:r>
      <w:r>
        <w:t xml:space="preserve"> – Support files for the application libraries. If you are making large-scale changes to Active Objects, Modules, or all LDAP directories you should look here.</w:t>
      </w:r>
    </w:p>
    <w:p w:rsidR="007F2D2B" w:rsidRDefault="007F2D2B" w:rsidP="007F2D2B">
      <w:pPr>
        <w:pStyle w:val="ListParagraph"/>
        <w:numPr>
          <w:ilvl w:val="0"/>
          <w:numId w:val="17"/>
        </w:numPr>
      </w:pPr>
      <w:proofErr w:type="spellStart"/>
      <w:r w:rsidRPr="00321924">
        <w:rPr>
          <w:b/>
        </w:rPr>
        <w:t>Config</w:t>
      </w:r>
      <w:proofErr w:type="spellEnd"/>
      <w:r>
        <w:t xml:space="preserve"> – Contains multiple CodeIgniter configuration files. </w:t>
      </w:r>
      <w:proofErr w:type="spellStart"/>
      <w:r w:rsidRPr="00321924">
        <w:rPr>
          <w:rStyle w:val="Fixed-WidthChar"/>
        </w:rPr>
        <w:t>Auth.php</w:t>
      </w:r>
      <w:proofErr w:type="spellEnd"/>
      <w:r>
        <w:t xml:space="preserve"> houses most of the usernames and passwords used site-wide. </w:t>
      </w:r>
      <w:proofErr w:type="spellStart"/>
      <w:r w:rsidRPr="00321924">
        <w:rPr>
          <w:rStyle w:val="Fixed-WidthChar"/>
        </w:rPr>
        <w:t>Config.php</w:t>
      </w:r>
      <w:proofErr w:type="spellEnd"/>
      <w:r>
        <w:t xml:space="preserve"> has specific CodeIgniter initialization settings. </w:t>
      </w:r>
      <w:proofErr w:type="spellStart"/>
      <w:r w:rsidRPr="00321924">
        <w:rPr>
          <w:rStyle w:val="Fixed-WidthChar"/>
        </w:rPr>
        <w:t>Database.php</w:t>
      </w:r>
      <w:proofErr w:type="spellEnd"/>
      <w:r>
        <w:t xml:space="preserve"> has the settings for all of the Microsoft SQL server connections (Blackboard, Commonspot, etc.)</w:t>
      </w:r>
    </w:p>
    <w:p w:rsidR="007F2D2B" w:rsidRDefault="007F2D2B" w:rsidP="007F2D2B">
      <w:pPr>
        <w:pStyle w:val="ListParagraph"/>
        <w:numPr>
          <w:ilvl w:val="0"/>
          <w:numId w:val="17"/>
        </w:numPr>
      </w:pPr>
      <w:r w:rsidRPr="00321924">
        <w:rPr>
          <w:b/>
        </w:rPr>
        <w:t>Controllers</w:t>
      </w:r>
      <w:r>
        <w:t xml:space="preserve"> – When browsing through the Dashboard, the files in Controllers represent the URL paths to each page. For example, viewing a user account will call the </w:t>
      </w:r>
      <w:proofErr w:type="gramStart"/>
      <w:r w:rsidRPr="00321924">
        <w:rPr>
          <w:rStyle w:val="Fixed-WidthChar"/>
        </w:rPr>
        <w:t>info(</w:t>
      </w:r>
      <w:proofErr w:type="gramEnd"/>
      <w:r w:rsidRPr="00321924">
        <w:rPr>
          <w:rStyle w:val="Fixed-WidthChar"/>
        </w:rPr>
        <w:t>)</w:t>
      </w:r>
      <w:r>
        <w:t xml:space="preserve"> function within </w:t>
      </w:r>
      <w:proofErr w:type="spellStart"/>
      <w:r w:rsidRPr="00321924">
        <w:rPr>
          <w:rStyle w:val="Fixed-WidthChar"/>
        </w:rPr>
        <w:t>user.php</w:t>
      </w:r>
      <w:proofErr w:type="spellEnd"/>
      <w:r>
        <w:t>. These functions generally drive the application but only serve to connect the data to the views through function calls, not to directly influence the data.</w:t>
      </w:r>
    </w:p>
    <w:p w:rsidR="007F2D2B" w:rsidRDefault="005217D9" w:rsidP="007F2D2B">
      <w:pPr>
        <w:pStyle w:val="ListParagraph"/>
        <w:numPr>
          <w:ilvl w:val="0"/>
          <w:numId w:val="17"/>
        </w:numPr>
      </w:pPr>
      <w:r w:rsidRPr="00321924">
        <w:rPr>
          <w:b/>
        </w:rPr>
        <w:t>Errors</w:t>
      </w:r>
      <w:r>
        <w:t xml:space="preserve"> – Contains fallback PHP files for any unhandled errors caught by the application. The 404 page is also located here.</w:t>
      </w:r>
    </w:p>
    <w:p w:rsidR="005217D9" w:rsidRDefault="00FA133C" w:rsidP="007F2D2B">
      <w:pPr>
        <w:pStyle w:val="ListParagraph"/>
        <w:numPr>
          <w:ilvl w:val="0"/>
          <w:numId w:val="17"/>
        </w:numPr>
      </w:pPr>
      <w:r w:rsidRPr="00466EC3">
        <w:rPr>
          <w:b/>
        </w:rPr>
        <w:t>Helpers</w:t>
      </w:r>
      <w:r>
        <w:t xml:space="preserve"> – </w:t>
      </w:r>
      <w:proofErr w:type="spellStart"/>
      <w:r w:rsidRPr="00FA133C">
        <w:rPr>
          <w:rStyle w:val="Fixed-WidthChar"/>
        </w:rPr>
        <w:t>Log_helper.php</w:t>
      </w:r>
      <w:proofErr w:type="spellEnd"/>
      <w:r>
        <w:t xml:space="preserve"> and </w:t>
      </w:r>
      <w:proofErr w:type="spellStart"/>
      <w:r w:rsidRPr="00FA133C">
        <w:rPr>
          <w:rStyle w:val="Fixed-WidthChar"/>
        </w:rPr>
        <w:t>render_helper.php</w:t>
      </w:r>
      <w:proofErr w:type="spellEnd"/>
      <w:r>
        <w:t xml:space="preserve"> are located here, to assist the application with creating log entries and rendering Smarty templates, respectfully.</w:t>
      </w:r>
    </w:p>
    <w:p w:rsidR="00EC71D4" w:rsidRDefault="00EC71D4" w:rsidP="007F2D2B">
      <w:pPr>
        <w:pStyle w:val="ListParagraph"/>
        <w:numPr>
          <w:ilvl w:val="0"/>
          <w:numId w:val="17"/>
        </w:numPr>
      </w:pPr>
      <w:r w:rsidRPr="00466EC3">
        <w:rPr>
          <w:b/>
        </w:rPr>
        <w:t>Libraries</w:t>
      </w:r>
      <w:r>
        <w:t xml:space="preserve"> – Core application methods use the libraries located here for data-based actions. This includes getting a list of all modules, connecting to an LDAP directory, initializing the Smarty parser, and working with Active Objects.</w:t>
      </w:r>
    </w:p>
    <w:p w:rsidR="00EC71D4" w:rsidRDefault="00EC71D4" w:rsidP="007F2D2B">
      <w:pPr>
        <w:pStyle w:val="ListParagraph"/>
        <w:numPr>
          <w:ilvl w:val="0"/>
          <w:numId w:val="17"/>
        </w:numPr>
      </w:pPr>
      <w:r w:rsidRPr="00466EC3">
        <w:rPr>
          <w:b/>
        </w:rPr>
        <w:t>Models</w:t>
      </w:r>
      <w:r>
        <w:t xml:space="preserve"> – Contains the SQL queries used for interacting with Microsoft SQL server databases. If you are adding or changing the way the Dashboard interacts with these databases then you should look here.</w:t>
      </w:r>
    </w:p>
    <w:p w:rsidR="00DE3EBB" w:rsidRPr="007C05D3" w:rsidRDefault="00EC71D4" w:rsidP="00642893">
      <w:pPr>
        <w:pStyle w:val="ListParagraph"/>
        <w:numPr>
          <w:ilvl w:val="0"/>
          <w:numId w:val="17"/>
        </w:numPr>
      </w:pPr>
      <w:r w:rsidRPr="00466EC3">
        <w:rPr>
          <w:b/>
        </w:rPr>
        <w:t>Views</w:t>
      </w:r>
      <w:r>
        <w:t xml:space="preserve"> – All Smarty templates not belonging to a module are in this folder. The most important template is </w:t>
      </w:r>
      <w:proofErr w:type="spellStart"/>
      <w:r w:rsidRPr="00EC71D4">
        <w:rPr>
          <w:rStyle w:val="Fixed-WidthChar"/>
        </w:rPr>
        <w:t>base.tpl</w:t>
      </w:r>
      <w:proofErr w:type="spellEnd"/>
      <w:r>
        <w:t xml:space="preserve"> which most all of the Smarty templates extend with their own view logic.</w:t>
      </w:r>
    </w:p>
    <w:p w:rsidR="003236EE" w:rsidRDefault="001216D2" w:rsidP="00470C4D">
      <w:pPr>
        <w:pStyle w:val="Heading1"/>
      </w:pPr>
      <w:bookmarkStart w:id="3" w:name="_Toc165647283"/>
      <w:r>
        <w:t>User Interface Elements</w:t>
      </w:r>
      <w:bookmarkEnd w:id="3"/>
    </w:p>
    <w:p w:rsidR="00B45417" w:rsidRDefault="00B45417" w:rsidP="00B45417"/>
    <w:p w:rsidR="003F6EA3" w:rsidRPr="00B45417" w:rsidRDefault="003F6EA3" w:rsidP="00B45417">
      <w:r>
        <w:t xml:space="preserve">The new Dashboard interface uses UAA’s </w:t>
      </w:r>
      <w:hyperlink r:id="rId14" w:history="1">
        <w:proofErr w:type="spellStart"/>
        <w:r w:rsidRPr="00F05184">
          <w:rPr>
            <w:rStyle w:val="Hyperlink"/>
          </w:rPr>
          <w:t>DenaliView</w:t>
        </w:r>
        <w:proofErr w:type="spellEnd"/>
      </w:hyperlink>
      <w:r>
        <w:t xml:space="preserve"> theme as a base template for interaction. This has major advantages as most users will already be familiar with navigating the UAA CMS and will not have a strong learning curve when adopting the Dashboard workflow.</w:t>
      </w:r>
      <w:r w:rsidR="003019FD">
        <w:t xml:space="preserve"> The following section covers some of the new elements introduced in the Dashboard that do not exist in </w:t>
      </w:r>
      <w:proofErr w:type="spellStart"/>
      <w:r w:rsidR="003019FD">
        <w:t>DenaliView</w:t>
      </w:r>
      <w:proofErr w:type="spellEnd"/>
      <w:r w:rsidR="003019FD">
        <w:t xml:space="preserve"> or the legacy Call Center Dashboard.</w:t>
      </w:r>
    </w:p>
    <w:p w:rsidR="00B45417" w:rsidRDefault="00B45417" w:rsidP="00B45417">
      <w:pPr>
        <w:pStyle w:val="Heading2"/>
      </w:pPr>
      <w:bookmarkStart w:id="4" w:name="_Unified_Search"/>
      <w:bookmarkStart w:id="5" w:name="_Toc165647284"/>
      <w:bookmarkEnd w:id="4"/>
      <w:r>
        <w:t>Unified Search</w:t>
      </w:r>
      <w:bookmarkEnd w:id="5"/>
    </w:p>
    <w:p w:rsidR="00017D7F" w:rsidRDefault="00017D7F" w:rsidP="00017D7F">
      <w:r>
        <w:t>When searching for a specific account it helps to see exactly what directories are being se</w:t>
      </w:r>
      <w:r w:rsidR="00D676FB">
        <w:t>arched. To that end, the Dashboa</w:t>
      </w:r>
      <w:r>
        <w:t>rd separates all database searches into their own sections.</w:t>
      </w:r>
      <w:r w:rsidR="00D676FB">
        <w:t xml:space="preserve"> When you use the Search in the top-right of the interface, you will see something like the following appear:</w:t>
      </w:r>
    </w:p>
    <w:p w:rsidR="00D676FB" w:rsidRPr="00017D7F" w:rsidRDefault="00D676FB" w:rsidP="00017D7F"/>
    <w:p w:rsidR="00B45417" w:rsidRDefault="00017D7F" w:rsidP="00B45417">
      <w:r>
        <w:rPr>
          <w:noProof/>
        </w:rPr>
        <w:drawing>
          <wp:inline distT="0" distB="0" distL="0" distR="0">
            <wp:extent cx="5943600" cy="37052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3705225"/>
                    </a:xfrm>
                    <a:prstGeom prst="rect">
                      <a:avLst/>
                    </a:prstGeom>
                    <a:noFill/>
                    <a:ln>
                      <a:noFill/>
                    </a:ln>
                  </pic:spPr>
                </pic:pic>
              </a:graphicData>
            </a:graphic>
          </wp:inline>
        </w:drawing>
      </w:r>
    </w:p>
    <w:p w:rsidR="00D676FB" w:rsidRDefault="00D676FB" w:rsidP="00B45417">
      <w:r>
        <w:t>The default search will attempt to match accounts in all possible ways and can take some time as a result. To minimize this time, the search interface uses AJAX calls so that the page loads as fast as possible and query results show as they come in. If you would like to speed up the queries even further you may choose a more specific search from the dropdown to the left of the search box.</w:t>
      </w:r>
    </w:p>
    <w:p w:rsidR="00D676FB" w:rsidRDefault="00D676FB" w:rsidP="00B45417"/>
    <w:p w:rsidR="00D676FB" w:rsidRDefault="00D676FB" w:rsidP="00B45417">
      <w:r>
        <w:t xml:space="preserve">For User accounts you can search by </w:t>
      </w:r>
      <w:r w:rsidRPr="00D676FB">
        <w:rPr>
          <w:b/>
        </w:rPr>
        <w:t>UAID</w:t>
      </w:r>
      <w:r>
        <w:t xml:space="preserve">, </w:t>
      </w:r>
      <w:r>
        <w:rPr>
          <w:b/>
        </w:rPr>
        <w:t>Username</w:t>
      </w:r>
      <w:r>
        <w:t xml:space="preserve">, &amp; </w:t>
      </w:r>
      <w:r w:rsidRPr="00D676FB">
        <w:rPr>
          <w:b/>
        </w:rPr>
        <w:t>First and/or Last name</w:t>
      </w:r>
      <w:r>
        <w:t>. When drilling down to these levels, the Blackboard search will not be performed to get an additional speed increase. If possible, search by UAID or Username and not First/Last name. Due to the structure of the LDAP directory, First/Last name must run separate searches for each word provided in the search field and combine them into one result set. This causes the First/Last name search to be more general but also to be much slower than the other queries.</w:t>
      </w:r>
    </w:p>
    <w:p w:rsidR="00D676FB" w:rsidRDefault="00D676FB" w:rsidP="00B45417"/>
    <w:p w:rsidR="00D676FB" w:rsidRPr="00F05184" w:rsidRDefault="00D676FB" w:rsidP="00B45417">
      <w:r>
        <w:t xml:space="preserve">For Course accounts you can search by </w:t>
      </w:r>
      <w:r w:rsidRPr="00D676FB">
        <w:rPr>
          <w:b/>
        </w:rPr>
        <w:t>CRN</w:t>
      </w:r>
      <w:r>
        <w:t xml:space="preserve">, </w:t>
      </w:r>
      <w:r w:rsidRPr="00D676FB">
        <w:rPr>
          <w:b/>
        </w:rPr>
        <w:t>Class Description</w:t>
      </w:r>
      <w:r>
        <w:t xml:space="preserve"> and </w:t>
      </w:r>
      <w:r w:rsidRPr="00D676FB">
        <w:rPr>
          <w:b/>
        </w:rPr>
        <w:t>Instructor</w:t>
      </w:r>
      <w:r>
        <w:t xml:space="preserve">. If you would like to see classes that a student is a part of, search for that student’s account and view the Blackboard section on </w:t>
      </w:r>
      <w:r w:rsidRPr="00F05184">
        <w:t>their information page.</w:t>
      </w:r>
      <w:r w:rsidR="00AF69D2">
        <w:t xml:space="preserve"> Searching by these items will skip the directory search in order to gain speed increases.</w:t>
      </w:r>
    </w:p>
    <w:p w:rsidR="00E95475" w:rsidRPr="00F05184" w:rsidRDefault="00E95475" w:rsidP="00B45417"/>
    <w:p w:rsidR="00E95475" w:rsidRDefault="00E95475" w:rsidP="00B45417">
      <w:r w:rsidRPr="00F05184">
        <w:t xml:space="preserve">** NOTE: When selecting </w:t>
      </w:r>
      <w:r w:rsidR="00035B0E" w:rsidRPr="00F05184">
        <w:t xml:space="preserve">an </w:t>
      </w:r>
      <w:r w:rsidRPr="00F05184">
        <w:t xml:space="preserve">account keep in mind that the item you click on is </w:t>
      </w:r>
      <w:r w:rsidR="00394A73" w:rsidRPr="00F05184">
        <w:t>converted to a UAID on the information page</w:t>
      </w:r>
      <w:r w:rsidR="00394A73">
        <w:t xml:space="preserve">. This may cause unexpected results if you choose an account with a malformed UAID or an account only existing in one directory. </w:t>
      </w:r>
      <w:r w:rsidR="00287C85">
        <w:t>**</w:t>
      </w:r>
    </w:p>
    <w:p w:rsidR="00EF339D" w:rsidRDefault="00EF339D" w:rsidP="00B45417"/>
    <w:p w:rsidR="00EF339D" w:rsidRDefault="00EF339D" w:rsidP="00EF339D">
      <w:pPr>
        <w:pStyle w:val="Heading2"/>
      </w:pPr>
      <w:bookmarkStart w:id="6" w:name="_Module_List"/>
      <w:bookmarkStart w:id="7" w:name="_Toc165647285"/>
      <w:bookmarkEnd w:id="6"/>
      <w:r>
        <w:t>Module List</w:t>
      </w:r>
      <w:bookmarkEnd w:id="7"/>
    </w:p>
    <w:p w:rsidR="005920A4" w:rsidRPr="005920A4" w:rsidRDefault="005920A4" w:rsidP="005920A4">
      <w:r>
        <w:t xml:space="preserve">In the left navigation there are two items always present at the end of the list of pages, Administration and </w:t>
      </w:r>
      <w:hyperlink w:anchor="_Logging" w:history="1">
        <w:r w:rsidRPr="005920A4">
          <w:rPr>
            <w:rStyle w:val="Hyperlink"/>
          </w:rPr>
          <w:t>Log</w:t>
        </w:r>
      </w:hyperlink>
      <w:r>
        <w:t>. Clicking on Administration will take you to the Module List, where you can see an overview of all modules installed in the application. This list includes modules that are disabled (shown by the check mark to the left of the module name) and a description of what functionality the module adds to the system. Below each description is a button allowing a user to view all log entries that that module has created.</w:t>
      </w:r>
    </w:p>
    <w:p w:rsidR="003236EE" w:rsidRDefault="005920A4" w:rsidP="00A43455">
      <w:pPr>
        <w:jc w:val="center"/>
      </w:pPr>
      <w:r>
        <w:rPr>
          <w:noProof/>
        </w:rPr>
        <w:drawing>
          <wp:inline distT="0" distB="0" distL="0" distR="0">
            <wp:extent cx="5291271" cy="4486275"/>
            <wp:effectExtent l="0" t="0" r="508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291271" cy="4486275"/>
                    </a:xfrm>
                    <a:prstGeom prst="rect">
                      <a:avLst/>
                    </a:prstGeom>
                  </pic:spPr>
                </pic:pic>
              </a:graphicData>
            </a:graphic>
          </wp:inline>
        </w:drawing>
      </w:r>
    </w:p>
    <w:p w:rsidR="008441B6" w:rsidRDefault="008441B6" w:rsidP="00642893">
      <w:pPr>
        <w:rPr>
          <w:rStyle w:val="Heading1Char"/>
        </w:rPr>
      </w:pPr>
      <w:bookmarkStart w:id="8" w:name="_Toc290642542"/>
      <w:r>
        <w:rPr>
          <w:rStyle w:val="Heading1Char"/>
        </w:rPr>
        <w:t>Installation</w:t>
      </w:r>
    </w:p>
    <w:p w:rsidR="008441B6" w:rsidRDefault="008441B6" w:rsidP="008441B6">
      <w:pPr>
        <w:rPr>
          <w:rFonts w:eastAsiaTheme="majorEastAsia"/>
        </w:rPr>
      </w:pPr>
      <w:r w:rsidRPr="008441B6">
        <w:rPr>
          <w:rFonts w:eastAsiaTheme="majorEastAsia"/>
        </w:rPr>
        <w:t xml:space="preserve">The </w:t>
      </w:r>
      <w:r>
        <w:rPr>
          <w:rFonts w:eastAsiaTheme="majorEastAsia"/>
        </w:rPr>
        <w:t>Dashboard uses multiple frameworks to support its functionality. To install the application onto a system you must make sure you meet all of the dependencies.</w:t>
      </w:r>
    </w:p>
    <w:p w:rsidR="008441B6" w:rsidRDefault="008441B6" w:rsidP="008441B6">
      <w:pPr>
        <w:pStyle w:val="ListParagraph"/>
        <w:numPr>
          <w:ilvl w:val="0"/>
          <w:numId w:val="20"/>
        </w:numPr>
        <w:rPr>
          <w:rFonts w:eastAsiaTheme="majorEastAsia"/>
        </w:rPr>
      </w:pPr>
      <w:r>
        <w:rPr>
          <w:rFonts w:eastAsiaTheme="majorEastAsia"/>
        </w:rPr>
        <w:t xml:space="preserve">Download the most recent version of </w:t>
      </w:r>
      <w:hyperlink r:id="rId17" w:history="1">
        <w:r w:rsidRPr="008441B6">
          <w:rPr>
            <w:rStyle w:val="Hyperlink"/>
            <w:rFonts w:eastAsiaTheme="majorEastAsia"/>
          </w:rPr>
          <w:t>CodeIgniter</w:t>
        </w:r>
      </w:hyperlink>
      <w:r>
        <w:rPr>
          <w:rFonts w:eastAsiaTheme="majorEastAsia"/>
        </w:rPr>
        <w:t xml:space="preserve"> 2.x from </w:t>
      </w:r>
      <w:proofErr w:type="spellStart"/>
      <w:r>
        <w:rPr>
          <w:rFonts w:eastAsiaTheme="majorEastAsia"/>
        </w:rPr>
        <w:t>EllisLabs</w:t>
      </w:r>
      <w:proofErr w:type="spellEnd"/>
      <w:r>
        <w:rPr>
          <w:rFonts w:eastAsiaTheme="majorEastAsia"/>
        </w:rPr>
        <w:t xml:space="preserve">. After unzipping the downloaded archive, move the </w:t>
      </w:r>
      <w:r w:rsidRPr="00C30594">
        <w:rPr>
          <w:rStyle w:val="Fixed-WidthChar"/>
        </w:rPr>
        <w:t>system</w:t>
      </w:r>
      <w:r>
        <w:rPr>
          <w:rFonts w:eastAsiaTheme="majorEastAsia"/>
        </w:rPr>
        <w:t xml:space="preserve"> folder into a location on PHP’s include path</w:t>
      </w:r>
      <w:r w:rsidR="00C30594">
        <w:rPr>
          <w:rFonts w:eastAsiaTheme="majorEastAsia"/>
        </w:rPr>
        <w:t>.</w:t>
      </w:r>
    </w:p>
    <w:p w:rsidR="00C30594" w:rsidRDefault="00C30594" w:rsidP="008441B6">
      <w:pPr>
        <w:pStyle w:val="ListParagraph"/>
        <w:numPr>
          <w:ilvl w:val="0"/>
          <w:numId w:val="20"/>
        </w:numPr>
        <w:rPr>
          <w:rFonts w:eastAsiaTheme="majorEastAsia"/>
        </w:rPr>
      </w:pPr>
      <w:r>
        <w:rPr>
          <w:rFonts w:eastAsiaTheme="majorEastAsia"/>
        </w:rPr>
        <w:t xml:space="preserve">In addition to CodeIgniter you will also need </w:t>
      </w:r>
      <w:hyperlink r:id="rId18" w:history="1">
        <w:r w:rsidRPr="00853EC0">
          <w:rPr>
            <w:rStyle w:val="Hyperlink"/>
            <w:rFonts w:eastAsiaTheme="majorEastAsia"/>
          </w:rPr>
          <w:t>Smarty</w:t>
        </w:r>
      </w:hyperlink>
      <w:r>
        <w:rPr>
          <w:rFonts w:eastAsiaTheme="majorEastAsia"/>
        </w:rPr>
        <w:t xml:space="preserve"> 3.x installed on your PHP include path. Download the above archive, extract it, and place it in the same folder you have installed </w:t>
      </w:r>
      <w:proofErr w:type="spellStart"/>
      <w:r>
        <w:rPr>
          <w:rFonts w:eastAsiaTheme="majorEastAsia"/>
        </w:rPr>
        <w:t>CodeIgniter’s</w:t>
      </w:r>
      <w:proofErr w:type="spellEnd"/>
      <w:r>
        <w:rPr>
          <w:rFonts w:eastAsiaTheme="majorEastAsia"/>
        </w:rPr>
        <w:t xml:space="preserve"> </w:t>
      </w:r>
      <w:r w:rsidRPr="00C30594">
        <w:rPr>
          <w:rStyle w:val="Fixed-WidthChar"/>
        </w:rPr>
        <w:t>system</w:t>
      </w:r>
      <w:r>
        <w:rPr>
          <w:rFonts w:eastAsiaTheme="majorEastAsia"/>
        </w:rPr>
        <w:t xml:space="preserve"> folder.</w:t>
      </w:r>
    </w:p>
    <w:p w:rsidR="00EB02AE" w:rsidRDefault="00EB02AE" w:rsidP="008441B6">
      <w:pPr>
        <w:pStyle w:val="ListParagraph"/>
        <w:numPr>
          <w:ilvl w:val="0"/>
          <w:numId w:val="20"/>
        </w:numPr>
        <w:rPr>
          <w:rFonts w:eastAsiaTheme="majorEastAsia"/>
        </w:rPr>
      </w:pPr>
      <w:r>
        <w:rPr>
          <w:rFonts w:eastAsiaTheme="majorEastAsia"/>
        </w:rPr>
        <w:t xml:space="preserve">Once the dependencies have been installed you can follow the </w:t>
      </w:r>
      <w:hyperlink w:anchor="_Working_Copies" w:history="1">
        <w:r w:rsidRPr="005E6D24">
          <w:rPr>
            <w:rStyle w:val="Hyperlink"/>
            <w:rFonts w:eastAsiaTheme="majorEastAsia"/>
          </w:rPr>
          <w:t>Subversion Working Copies</w:t>
        </w:r>
      </w:hyperlink>
      <w:r>
        <w:rPr>
          <w:rFonts w:eastAsiaTheme="majorEastAsia"/>
        </w:rPr>
        <w:t xml:space="preserve"> chapter to get a copy of the Dashboard a</w:t>
      </w:r>
      <w:bookmarkStart w:id="9" w:name="_GoBack"/>
      <w:bookmarkEnd w:id="9"/>
      <w:r>
        <w:rPr>
          <w:rFonts w:eastAsiaTheme="majorEastAsia"/>
        </w:rPr>
        <w:t xml:space="preserve">pplication. </w:t>
      </w:r>
    </w:p>
    <w:p w:rsidR="007C05D3" w:rsidRDefault="00C30594" w:rsidP="00642893">
      <w:pPr>
        <w:pStyle w:val="ListParagraph"/>
        <w:numPr>
          <w:ilvl w:val="0"/>
          <w:numId w:val="20"/>
        </w:numPr>
        <w:rPr>
          <w:rFonts w:eastAsiaTheme="majorEastAsia"/>
        </w:rPr>
      </w:pPr>
      <w:proofErr w:type="spellStart"/>
      <w:r>
        <w:rPr>
          <w:rFonts w:eastAsiaTheme="majorEastAsia"/>
        </w:rPr>
        <w:t>CodeIgniter’s</w:t>
      </w:r>
      <w:proofErr w:type="spellEnd"/>
      <w:r>
        <w:rPr>
          <w:rFonts w:eastAsiaTheme="majorEastAsia"/>
        </w:rPr>
        <w:t xml:space="preserve"> default implementation of Microsoft SQL Server libraries is poorly supported. After checking out your working copy there will be a </w:t>
      </w:r>
      <w:proofErr w:type="spellStart"/>
      <w:r w:rsidRPr="00C30594">
        <w:rPr>
          <w:rStyle w:val="Fixed-WidthChar"/>
        </w:rPr>
        <w:t>sqlsrv</w:t>
      </w:r>
      <w:proofErr w:type="spellEnd"/>
      <w:r>
        <w:rPr>
          <w:rFonts w:eastAsiaTheme="majorEastAsia"/>
        </w:rPr>
        <w:t xml:space="preserve"> folder present in the base directory. The </w:t>
      </w:r>
      <w:proofErr w:type="spellStart"/>
      <w:r w:rsidRPr="00C30594">
        <w:rPr>
          <w:rStyle w:val="Fixed-WidthChar"/>
          <w:szCs w:val="22"/>
        </w:rPr>
        <w:t>sqlsrv</w:t>
      </w:r>
      <w:proofErr w:type="spellEnd"/>
      <w:r>
        <w:rPr>
          <w:rFonts w:eastAsiaTheme="majorEastAsia"/>
        </w:rPr>
        <w:t xml:space="preserve"> folder contains a newer version of the database driver from </w:t>
      </w:r>
      <w:hyperlink r:id="rId19" w:history="1">
        <w:proofErr w:type="spellStart"/>
        <w:r w:rsidRPr="00C30594">
          <w:rPr>
            <w:rStyle w:val="Hyperlink"/>
            <w:rFonts w:eastAsiaTheme="majorEastAsia"/>
          </w:rPr>
          <w:t>Kaweb</w:t>
        </w:r>
        <w:proofErr w:type="spellEnd"/>
      </w:hyperlink>
      <w:r w:rsidR="002D35BE">
        <w:rPr>
          <w:rFonts w:eastAsiaTheme="majorEastAsia"/>
        </w:rPr>
        <w:t xml:space="preserve"> and modified for </w:t>
      </w:r>
      <w:r>
        <w:rPr>
          <w:rFonts w:eastAsiaTheme="majorEastAsia"/>
        </w:rPr>
        <w:t>CodeIgniter</w:t>
      </w:r>
      <w:r w:rsidR="002D35BE">
        <w:rPr>
          <w:rFonts w:eastAsiaTheme="majorEastAsia"/>
        </w:rPr>
        <w:t xml:space="preserve"> 2.x</w:t>
      </w:r>
      <w:r>
        <w:rPr>
          <w:rFonts w:eastAsiaTheme="majorEastAsia"/>
        </w:rPr>
        <w:t xml:space="preserve">. Take this folder and copy it to </w:t>
      </w:r>
      <w:proofErr w:type="spellStart"/>
      <w:r>
        <w:rPr>
          <w:rFonts w:eastAsiaTheme="majorEastAsia"/>
        </w:rPr>
        <w:t>CodeIgniter’s</w:t>
      </w:r>
      <w:proofErr w:type="spellEnd"/>
      <w:r>
        <w:rPr>
          <w:rFonts w:eastAsiaTheme="majorEastAsia"/>
        </w:rPr>
        <w:t xml:space="preserve"> </w:t>
      </w:r>
      <w:r w:rsidRPr="00C30594">
        <w:rPr>
          <w:rStyle w:val="Fixed-WidthChar"/>
        </w:rPr>
        <w:t>system/database/drivers/</w:t>
      </w:r>
      <w:r>
        <w:rPr>
          <w:rFonts w:eastAsiaTheme="majorEastAsia"/>
        </w:rPr>
        <w:t xml:space="preserve"> folder.</w:t>
      </w:r>
    </w:p>
    <w:p w:rsidR="008441B6" w:rsidRPr="007C05D3" w:rsidRDefault="007C05D3" w:rsidP="007C05D3">
      <w:pPr>
        <w:rPr>
          <w:rStyle w:val="Heading1Char"/>
        </w:rPr>
      </w:pPr>
      <w:r>
        <w:rPr>
          <w:rFonts w:eastAsiaTheme="majorEastAsia"/>
        </w:rPr>
        <w:br w:type="page"/>
      </w:r>
    </w:p>
    <w:p w:rsidR="00642893" w:rsidRPr="004E6312" w:rsidRDefault="00642893" w:rsidP="004E6312">
      <w:pPr>
        <w:pStyle w:val="Heading1"/>
      </w:pPr>
      <w:bookmarkStart w:id="10" w:name="_Toc165647286"/>
      <w:r w:rsidRPr="004E6312">
        <w:t>Subversion</w:t>
      </w:r>
      <w:bookmarkEnd w:id="8"/>
      <w:bookmarkEnd w:id="10"/>
    </w:p>
    <w:p w:rsidR="00642893" w:rsidRDefault="00642893" w:rsidP="00642893">
      <w:r>
        <w:t>ITCC uses Subversion with tagging for managing revisions. Versions are tracked in the format “[Major]</w:t>
      </w:r>
      <w:proofErr w:type="gramStart"/>
      <w:r>
        <w:t>.[</w:t>
      </w:r>
      <w:proofErr w:type="gramEnd"/>
      <w:r>
        <w:t>Minor].[Patch]” (</w:t>
      </w:r>
      <w:proofErr w:type="spellStart"/>
      <w:r>
        <w:t>ie</w:t>
      </w:r>
      <w:proofErr w:type="spellEnd"/>
      <w:r>
        <w:t>. 1.0 for a major release, 1.1 for a new feature, 1.1.1 for a patch to an existing feature).</w:t>
      </w:r>
    </w:p>
    <w:p w:rsidR="00642893" w:rsidRDefault="00642893" w:rsidP="00642893">
      <w:pPr>
        <w:pStyle w:val="Body"/>
      </w:pPr>
    </w:p>
    <w:p w:rsidR="00642893" w:rsidRPr="00FD6636" w:rsidRDefault="00642893" w:rsidP="00642893">
      <w:pPr>
        <w:pStyle w:val="Heading2"/>
      </w:pPr>
      <w:bookmarkStart w:id="11" w:name="_Working_Copies"/>
      <w:bookmarkStart w:id="12" w:name="_Toc165647287"/>
      <w:bookmarkEnd w:id="11"/>
      <w:r w:rsidRPr="00FD6636">
        <w:t>Working Copies</w:t>
      </w:r>
      <w:bookmarkEnd w:id="12"/>
    </w:p>
    <w:p w:rsidR="00642893" w:rsidRPr="00FD6636" w:rsidRDefault="00642893" w:rsidP="00642893">
      <w:r w:rsidRPr="00FD6636">
        <w:t xml:space="preserve">The most recent version of the application is stored in the </w:t>
      </w:r>
      <w:r w:rsidRPr="00FD6636">
        <w:rPr>
          <w:rStyle w:val="Fixed-WidthChar"/>
        </w:rPr>
        <w:t>/trunk/</w:t>
      </w:r>
      <w:r w:rsidRPr="00FD6636">
        <w:t xml:space="preserve"> folder of the repository. When checking out a </w:t>
      </w:r>
      <w:r w:rsidRPr="00470C4D">
        <w:t>working copy, take the entire folder and all subfolders. If you are checking out to a different location than the normal</w:t>
      </w:r>
      <w:r w:rsidRPr="00FD6636">
        <w:t xml:space="preserve"> development folder you will need to update the path to your working copy. The path is located in the </w:t>
      </w:r>
      <w:r w:rsidRPr="00FD6636">
        <w:rPr>
          <w:rStyle w:val="Fixed-WidthChar"/>
        </w:rPr>
        <w:t>/public/</w:t>
      </w:r>
      <w:proofErr w:type="spellStart"/>
      <w:r w:rsidRPr="00FD6636">
        <w:rPr>
          <w:rStyle w:val="Fixed-WidthChar"/>
        </w:rPr>
        <w:t>index.php</w:t>
      </w:r>
      <w:proofErr w:type="spellEnd"/>
      <w:r w:rsidRPr="00FD6636">
        <w:t xml:space="preserve"> file where the </w:t>
      </w:r>
      <w:r w:rsidRPr="00FD6636">
        <w:rPr>
          <w:rStyle w:val="Fixed-WidthChar"/>
        </w:rPr>
        <w:t>$</w:t>
      </w:r>
      <w:proofErr w:type="spellStart"/>
      <w:r w:rsidRPr="00FD6636">
        <w:rPr>
          <w:rStyle w:val="Fixed-WidthChar"/>
        </w:rPr>
        <w:t>application_folder</w:t>
      </w:r>
      <w:proofErr w:type="spellEnd"/>
      <w:r w:rsidRPr="00FD6636">
        <w:t xml:space="preserve"> variable is set for the “development” environment variable. If you are on a different machine than the normal development location you will also need to update the location to </w:t>
      </w:r>
      <w:proofErr w:type="spellStart"/>
      <w:r w:rsidRPr="00FD6636">
        <w:t>CodeIgniter’s</w:t>
      </w:r>
      <w:proofErr w:type="spellEnd"/>
      <w:r w:rsidRPr="00FD6636">
        <w:t xml:space="preserve"> core files. The definition for that is above the </w:t>
      </w:r>
      <w:r w:rsidRPr="00FD6636">
        <w:rPr>
          <w:rStyle w:val="Fixed-WidthChar"/>
        </w:rPr>
        <w:t>$</w:t>
      </w:r>
      <w:proofErr w:type="spellStart"/>
      <w:r w:rsidRPr="00FD6636">
        <w:rPr>
          <w:rStyle w:val="Fixed-WidthChar"/>
        </w:rPr>
        <w:t>application_folder</w:t>
      </w:r>
      <w:proofErr w:type="spellEnd"/>
      <w:r w:rsidRPr="00FD6636">
        <w:t xml:space="preserve"> variable where </w:t>
      </w:r>
      <w:r w:rsidRPr="00FD6636">
        <w:rPr>
          <w:rStyle w:val="Fixed-WidthChar"/>
        </w:rPr>
        <w:t>$</w:t>
      </w:r>
      <w:proofErr w:type="spellStart"/>
      <w:r w:rsidRPr="00FD6636">
        <w:rPr>
          <w:rStyle w:val="Fixed-WidthChar"/>
        </w:rPr>
        <w:t>system_path</w:t>
      </w:r>
      <w:proofErr w:type="spellEnd"/>
      <w:r w:rsidRPr="00FD6636">
        <w:t xml:space="preserve"> is set.</w:t>
      </w:r>
    </w:p>
    <w:p w:rsidR="00642893" w:rsidRPr="00FD6636" w:rsidRDefault="00642893" w:rsidP="00642893"/>
    <w:p w:rsidR="00642893" w:rsidRPr="00FD6636" w:rsidRDefault="00642893" w:rsidP="00642893">
      <w:pPr>
        <w:pStyle w:val="Heading2"/>
      </w:pPr>
      <w:bookmarkStart w:id="13" w:name="_Toc165647288"/>
      <w:r w:rsidRPr="00FD6636">
        <w:t>Deployment</w:t>
      </w:r>
      <w:bookmarkEnd w:id="13"/>
    </w:p>
    <w:p w:rsidR="00642893" w:rsidRDefault="00642893" w:rsidP="00642893">
      <w:r>
        <w:t>If you are ready to push a change out to production, 4 steps need to be taken:</w:t>
      </w:r>
    </w:p>
    <w:p w:rsidR="00642893" w:rsidRDefault="00642893" w:rsidP="00642893">
      <w:pPr>
        <w:pStyle w:val="ListParagraph"/>
        <w:numPr>
          <w:ilvl w:val="0"/>
          <w:numId w:val="7"/>
        </w:numPr>
      </w:pPr>
      <w:r>
        <w:t xml:space="preserve">Commit the changes that you have made to the development folder. When committing, provide a detailed note of exactly what changes were made (similar to a </w:t>
      </w:r>
      <w:proofErr w:type="spellStart"/>
      <w:r>
        <w:t>changelog</w:t>
      </w:r>
      <w:proofErr w:type="spellEnd"/>
      <w:r>
        <w:t xml:space="preserve"> entry) and ensure that all files are included. If you are working in a shared environment, make sure that you are not committing anyone else’s changes before they are finished with their work.</w:t>
      </w:r>
      <w:r>
        <w:br/>
      </w:r>
      <w:r w:rsidRPr="00991C85">
        <w:rPr>
          <w:noProof/>
        </w:rPr>
        <w:t xml:space="preserve"> </w:t>
      </w:r>
      <w:r>
        <w:rPr>
          <w:noProof/>
        </w:rPr>
        <w:drawing>
          <wp:inline distT="0" distB="0" distL="0" distR="0">
            <wp:extent cx="3818069" cy="2628900"/>
            <wp:effectExtent l="171450" t="171450" r="373380" b="361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8069" cy="2628900"/>
                    </a:xfrm>
                    <a:prstGeom prst="rect">
                      <a:avLst/>
                    </a:prstGeom>
                    <a:ln>
                      <a:noFill/>
                    </a:ln>
                    <a:effectLst>
                      <a:outerShdw blurRad="292100" dist="139700" dir="2700000" algn="tl" rotWithShape="0">
                        <a:srgbClr val="333333">
                          <a:alpha val="65000"/>
                        </a:srgbClr>
                      </a:outerShdw>
                    </a:effectLst>
                  </pic:spPr>
                </pic:pic>
              </a:graphicData>
            </a:graphic>
          </wp:inline>
        </w:drawing>
      </w:r>
      <w:r>
        <w:br/>
      </w:r>
    </w:p>
    <w:p w:rsidR="00642893" w:rsidRDefault="00642893" w:rsidP="00642893">
      <w:pPr>
        <w:pStyle w:val="ListParagraph"/>
        <w:numPr>
          <w:ilvl w:val="0"/>
          <w:numId w:val="7"/>
        </w:numPr>
      </w:pPr>
      <w:r w:rsidRPr="00F01366">
        <w:t xml:space="preserve">If you are hitting a milestone in the program development process, make sure to tag it in Subversion with a new version number. Tags are located in the repository within the </w:t>
      </w:r>
      <w:r w:rsidRPr="00F01366">
        <w:rPr>
          <w:rStyle w:val="Fixed-WidthChar"/>
        </w:rPr>
        <w:t>/tags</w:t>
      </w:r>
      <w:r w:rsidRPr="00F01366">
        <w:t xml:space="preserve"> folder. Before tagging, go into the </w:t>
      </w:r>
      <w:r w:rsidRPr="00F01366">
        <w:rPr>
          <w:rStyle w:val="Fixed-WidthChar"/>
        </w:rPr>
        <w:t>/public/</w:t>
      </w:r>
      <w:proofErr w:type="spellStart"/>
      <w:r w:rsidRPr="00F01366">
        <w:rPr>
          <w:rStyle w:val="Fixed-WidthChar"/>
        </w:rPr>
        <w:t>index.php</w:t>
      </w:r>
      <w:proofErr w:type="spellEnd"/>
      <w:r w:rsidRPr="00F01366">
        <w:t xml:space="preserve"> file and find the line defining a </w:t>
      </w:r>
      <w:r w:rsidRPr="00F01366">
        <w:rPr>
          <w:rStyle w:val="Fixed-WidthChar"/>
        </w:rPr>
        <w:t>VERSION</w:t>
      </w:r>
      <w:r w:rsidRPr="00F01366">
        <w:t xml:space="preserve"> constant. Set this to the version you are about to tag and commit the change. The line </w:t>
      </w:r>
      <w:r w:rsidRPr="00F01366">
        <w:rPr>
          <w:rStyle w:val="Fixed-WidthChar"/>
        </w:rPr>
        <w:t>REVISION</w:t>
      </w:r>
      <w:r w:rsidRPr="00F01366">
        <w:t xml:space="preserve"> below it will be automatically updated when you commit.</w:t>
      </w:r>
      <w:r>
        <w:br/>
      </w:r>
      <w:r>
        <w:br/>
      </w:r>
      <w:r>
        <w:rPr>
          <w:noProof/>
        </w:rPr>
        <w:drawing>
          <wp:inline distT="0" distB="0" distL="0" distR="0">
            <wp:extent cx="4581525" cy="499513"/>
            <wp:effectExtent l="171450" t="171450" r="371475" b="3581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81525" cy="499513"/>
                    </a:xfrm>
                    <a:prstGeom prst="rect">
                      <a:avLst/>
                    </a:prstGeom>
                    <a:ln>
                      <a:noFill/>
                    </a:ln>
                    <a:effectLst>
                      <a:outerShdw blurRad="292100" dist="139700" dir="2700000" algn="tl" rotWithShape="0">
                        <a:srgbClr val="333333">
                          <a:alpha val="65000"/>
                        </a:srgbClr>
                      </a:outerShdw>
                    </a:effectLst>
                  </pic:spPr>
                </pic:pic>
              </a:graphicData>
            </a:graphic>
          </wp:inline>
        </w:drawing>
      </w:r>
      <w:r>
        <w:cr/>
      </w:r>
      <w:r>
        <w:cr/>
      </w:r>
      <w:r>
        <w:rPr>
          <w:noProof/>
        </w:rPr>
        <w:drawing>
          <wp:inline distT="0" distB="0" distL="0" distR="0">
            <wp:extent cx="3448050" cy="3764927"/>
            <wp:effectExtent l="171450" t="171450" r="381000" b="3689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50511" cy="3767614"/>
                    </a:xfrm>
                    <a:prstGeom prst="rect">
                      <a:avLst/>
                    </a:prstGeom>
                    <a:ln>
                      <a:noFill/>
                    </a:ln>
                    <a:effectLst>
                      <a:outerShdw blurRad="292100" dist="139700" dir="2700000" algn="tl" rotWithShape="0">
                        <a:srgbClr val="333333">
                          <a:alpha val="65000"/>
                        </a:srgbClr>
                      </a:outerShdw>
                    </a:effectLst>
                  </pic:spPr>
                </pic:pic>
              </a:graphicData>
            </a:graphic>
          </wp:inline>
        </w:drawing>
      </w:r>
      <w:r>
        <w:cr/>
      </w:r>
    </w:p>
    <w:p w:rsidR="00642893" w:rsidRDefault="00642893" w:rsidP="00642893">
      <w:pPr>
        <w:pStyle w:val="BodyBullet"/>
        <w:numPr>
          <w:ilvl w:val="0"/>
          <w:numId w:val="7"/>
        </w:numPr>
        <w:spacing w:before="100" w:after="100"/>
      </w:pPr>
      <w:r w:rsidRPr="00470C4D">
        <w:rPr>
          <w:rFonts w:asciiTheme="minorHAnsi" w:hAnsiTheme="minorHAnsi" w:cstheme="minorHAnsi"/>
        </w:rPr>
        <w:t>Go to the production folder for the application. If making a small point upgrade you can safely export your newly committed tag into this folder. Major releases may be served better by emptying the folder and exporting a fresh copy of the application. Use your best judgment when deciding which method to take. Do not checkout into the production folder. Checking out creates a working copy of the application and leaves many Subversion files in the directory structure. Using export results in a clean version of the application.</w:t>
      </w:r>
      <w:r w:rsidRPr="00470C4D">
        <w:rPr>
          <w:rFonts w:asciiTheme="minorHAnsi" w:hAnsiTheme="minorHAnsi" w:cstheme="minorHAnsi"/>
        </w:rPr>
        <w:br/>
      </w:r>
      <w:r>
        <w:cr/>
      </w:r>
      <w:r>
        <w:rPr>
          <w:noProof/>
        </w:rPr>
        <w:drawing>
          <wp:inline distT="0" distB="0" distL="0" distR="0">
            <wp:extent cx="3852545" cy="2971800"/>
            <wp:effectExtent l="171450" t="171450" r="376555" b="3619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52545" cy="2971800"/>
                    </a:xfrm>
                    <a:prstGeom prst="rect">
                      <a:avLst/>
                    </a:prstGeom>
                    <a:ln>
                      <a:noFill/>
                    </a:ln>
                    <a:effectLst>
                      <a:outerShdw blurRad="292100" dist="139700" dir="2700000" algn="tl" rotWithShape="0">
                        <a:srgbClr val="333333">
                          <a:alpha val="65000"/>
                        </a:srgbClr>
                      </a:outerShdw>
                    </a:effectLst>
                  </pic:spPr>
                </pic:pic>
              </a:graphicData>
            </a:graphic>
          </wp:inline>
        </w:drawing>
      </w:r>
    </w:p>
    <w:p w:rsidR="00642893" w:rsidRDefault="00642893" w:rsidP="00642893">
      <w:pPr>
        <w:pStyle w:val="BodyBullet"/>
        <w:numPr>
          <w:ilvl w:val="0"/>
          <w:numId w:val="7"/>
        </w:numPr>
        <w:spacing w:before="100" w:after="100"/>
      </w:pPr>
      <w:r w:rsidRPr="00470C4D">
        <w:rPr>
          <w:rFonts w:asciiTheme="minorHAnsi" w:hAnsiTheme="minorHAnsi" w:cstheme="minorHAnsi"/>
        </w:rPr>
        <w:t xml:space="preserve">In the </w:t>
      </w:r>
      <w:r w:rsidRPr="001D0DA3">
        <w:rPr>
          <w:rStyle w:val="Fixed-WidthChar"/>
        </w:rPr>
        <w:t>/public/</w:t>
      </w:r>
      <w:proofErr w:type="spellStart"/>
      <w:r w:rsidRPr="001D0DA3">
        <w:rPr>
          <w:rStyle w:val="Fixed-WidthChar"/>
        </w:rPr>
        <w:t>index.php</w:t>
      </w:r>
      <w:proofErr w:type="spellEnd"/>
      <w:r w:rsidRPr="00470C4D">
        <w:rPr>
          <w:rFonts w:asciiTheme="minorHAnsi" w:hAnsiTheme="minorHAnsi" w:cstheme="minorHAnsi"/>
        </w:rPr>
        <w:t xml:space="preserve"> file of the newly exported files is a line defining an </w:t>
      </w:r>
      <w:r w:rsidRPr="001D0DA3">
        <w:rPr>
          <w:rStyle w:val="Fixed-WidthChar"/>
        </w:rPr>
        <w:t>ENVIRONMENT</w:t>
      </w:r>
      <w:r w:rsidRPr="00470C4D">
        <w:rPr>
          <w:rFonts w:asciiTheme="minorHAnsi" w:hAnsiTheme="minorHAnsi" w:cstheme="minorHAnsi"/>
        </w:rPr>
        <w:t xml:space="preserve"> constant. Change this line from ‘development’ to ‘testing’ or ‘production’ as applicable. This variable determines how error messages are handled within the program as well as managing redirects and imports. If it is not set correctly then all redirects will point to the development copy of the application.</w:t>
      </w:r>
      <w:r w:rsidRPr="00470C4D">
        <w:rPr>
          <w:rFonts w:asciiTheme="minorHAnsi" w:hAnsiTheme="minorHAnsi" w:cstheme="minorHAnsi"/>
        </w:rPr>
        <w:cr/>
      </w:r>
      <w:r>
        <w:rPr>
          <w:noProof/>
        </w:rPr>
        <w:drawing>
          <wp:inline distT="0" distB="0" distL="0" distR="0">
            <wp:extent cx="4314825" cy="403017"/>
            <wp:effectExtent l="171450" t="171450" r="371475" b="3594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14825" cy="403017"/>
                    </a:xfrm>
                    <a:prstGeom prst="rect">
                      <a:avLst/>
                    </a:prstGeom>
                    <a:ln>
                      <a:noFill/>
                    </a:ln>
                    <a:effectLst>
                      <a:outerShdw blurRad="292100" dist="139700" dir="2700000" algn="tl" rotWithShape="0">
                        <a:srgbClr val="333333">
                          <a:alpha val="65000"/>
                        </a:srgbClr>
                      </a:outerShdw>
                    </a:effectLst>
                  </pic:spPr>
                </pic:pic>
              </a:graphicData>
            </a:graphic>
          </wp:inline>
        </w:drawing>
      </w:r>
    </w:p>
    <w:p w:rsidR="00642893" w:rsidRDefault="00642893" w:rsidP="00642893">
      <w:pPr>
        <w:pStyle w:val="BodyBullet"/>
        <w:spacing w:before="100" w:after="100"/>
      </w:pPr>
    </w:p>
    <w:p w:rsidR="00642893" w:rsidRDefault="00642893" w:rsidP="00642893">
      <w:pPr>
        <w:rPr>
          <w:rFonts w:asciiTheme="majorHAnsi" w:eastAsiaTheme="majorEastAsia" w:hAnsiTheme="majorHAnsi" w:cstheme="majorBidi"/>
          <w:b/>
          <w:bCs/>
          <w:color w:val="365F91" w:themeColor="accent1" w:themeShade="BF"/>
          <w:sz w:val="28"/>
          <w:szCs w:val="28"/>
        </w:rPr>
      </w:pPr>
      <w:r>
        <w:br w:type="page"/>
      </w:r>
    </w:p>
    <w:p w:rsidR="003236EE" w:rsidRPr="00FD6636" w:rsidRDefault="00BF3ABD" w:rsidP="00470C4D">
      <w:pPr>
        <w:pStyle w:val="Heading1"/>
      </w:pPr>
      <w:bookmarkStart w:id="14" w:name="_Active_Objects"/>
      <w:bookmarkStart w:id="15" w:name="_Toc165647289"/>
      <w:bookmarkEnd w:id="14"/>
      <w:r>
        <w:rPr>
          <w:noProof/>
        </w:rPr>
        <w:drawing>
          <wp:anchor distT="0" distB="0" distL="114300" distR="114300" simplePos="0" relativeHeight="251664384" behindDoc="1" locked="0" layoutInCell="1" allowOverlap="1">
            <wp:simplePos x="0" y="0"/>
            <wp:positionH relativeFrom="margin">
              <wp:posOffset>3171825</wp:posOffset>
            </wp:positionH>
            <wp:positionV relativeFrom="paragraph">
              <wp:posOffset>200025</wp:posOffset>
            </wp:positionV>
            <wp:extent cx="2962275" cy="1238250"/>
            <wp:effectExtent l="171450" t="171450" r="390525" b="361950"/>
            <wp:wrapTight wrapText="bothSides">
              <wp:wrapPolygon edited="0">
                <wp:start x="1528" y="-2991"/>
                <wp:lineTo x="-1250" y="-2326"/>
                <wp:lineTo x="-1250" y="22929"/>
                <wp:lineTo x="-833" y="24591"/>
                <wp:lineTo x="695" y="26917"/>
                <wp:lineTo x="833" y="27582"/>
                <wp:lineTo x="22225" y="27582"/>
                <wp:lineTo x="22364" y="26917"/>
                <wp:lineTo x="23892" y="24591"/>
                <wp:lineTo x="24170" y="18942"/>
                <wp:lineTo x="24309" y="1329"/>
                <wp:lineTo x="22364" y="-2326"/>
                <wp:lineTo x="21531" y="-2991"/>
                <wp:lineTo x="1528" y="-2991"/>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2962275" cy="1238250"/>
                    </a:xfrm>
                    <a:prstGeom prst="rect">
                      <a:avLst/>
                    </a:prstGeom>
                    <a:ln>
                      <a:noFill/>
                    </a:ln>
                    <a:effectLst>
                      <a:outerShdw blurRad="292100" dist="139700" dir="2700000" algn="tl" rotWithShape="0">
                        <a:srgbClr val="333333">
                          <a:alpha val="65000"/>
                        </a:srgbClr>
                      </a:outerShdw>
                    </a:effectLst>
                  </pic:spPr>
                </pic:pic>
              </a:graphicData>
            </a:graphic>
          </wp:anchor>
        </w:drawing>
      </w:r>
      <w:r w:rsidR="001216D2" w:rsidRPr="00FD6636">
        <w:t>Active Objects</w:t>
      </w:r>
      <w:bookmarkEnd w:id="15"/>
    </w:p>
    <w:p w:rsidR="003236EE" w:rsidRDefault="006C1171" w:rsidP="00BF3ABD">
      <w:r>
        <w:t>In order to facilitate clean and efficient code, Active Objects are created to minimize the amount of LDAP/Blackboard lookups for accounts.</w:t>
      </w:r>
      <w:r w:rsidR="009D5ECB">
        <w:t xml:space="preserve"> These objects are provided system-wide and provide basic information about the last-viewed user account or course.</w:t>
      </w:r>
    </w:p>
    <w:p w:rsidR="00AC6A57" w:rsidRDefault="00AC6A57" w:rsidP="00BF3ABD"/>
    <w:p w:rsidR="00AC6A57" w:rsidRDefault="00AC6A57" w:rsidP="00BF3ABD">
      <w:r>
        <w:t>When an active object is set, a box will appear above the Search area for the duration of the current session. It will contain basic identity information for the active account. The icon to the right of the information represents the database used to look up the information. In the above example the UA Unified Directory found the account, and upon every page load the basic information for that account will be reloaded and provided to the currently running code. If the user would like to see more information about the account they can simply click the box and it will return to the account in question.</w:t>
      </w:r>
    </w:p>
    <w:p w:rsidR="00AC6A57" w:rsidRDefault="00AC6A57" w:rsidP="00BF3ABD"/>
    <w:p w:rsidR="00AC6A57" w:rsidRDefault="000A4013" w:rsidP="00BE74DF">
      <w:pPr>
        <w:pStyle w:val="Heading2"/>
      </w:pPr>
      <w:bookmarkStart w:id="16" w:name="_Toc165647290"/>
      <w:r>
        <w:t>Provided Information</w:t>
      </w:r>
      <w:bookmarkEnd w:id="16"/>
    </w:p>
    <w:p w:rsidR="000A4013" w:rsidRDefault="007623D3" w:rsidP="000A4013">
      <w:r>
        <w:t>An Active Object gathers multiple pieces of information depending on what account type it is.</w:t>
      </w:r>
    </w:p>
    <w:p w:rsidR="007623D3" w:rsidRDefault="007623D3" w:rsidP="000A4013"/>
    <w:p w:rsidR="007623D3" w:rsidRDefault="007623D3" w:rsidP="000A4013">
      <w:pPr>
        <w:rPr>
          <w:b/>
        </w:rPr>
      </w:pPr>
      <w:r w:rsidRPr="007623D3">
        <w:rPr>
          <w:b/>
        </w:rPr>
        <w:t>For User Accounts:</w:t>
      </w:r>
    </w:p>
    <w:p w:rsidR="008B314D" w:rsidRDefault="00162D54" w:rsidP="008B314D">
      <w:pPr>
        <w:pStyle w:val="ListParagraph"/>
        <w:numPr>
          <w:ilvl w:val="0"/>
          <w:numId w:val="10"/>
        </w:numPr>
      </w:pPr>
      <w:r w:rsidRPr="008B2E15">
        <w:rPr>
          <w:b/>
        </w:rPr>
        <w:t>id/</w:t>
      </w:r>
      <w:proofErr w:type="spellStart"/>
      <w:r w:rsidRPr="008B2E15">
        <w:rPr>
          <w:b/>
        </w:rPr>
        <w:t>uaid</w:t>
      </w:r>
      <w:proofErr w:type="spellEnd"/>
      <w:r w:rsidR="00FD42ED">
        <w:t xml:space="preserve"> – The unique identifier for the account</w:t>
      </w:r>
    </w:p>
    <w:p w:rsidR="008B314D" w:rsidRDefault="00162D54" w:rsidP="008B314D">
      <w:pPr>
        <w:pStyle w:val="ListParagraph"/>
        <w:numPr>
          <w:ilvl w:val="0"/>
          <w:numId w:val="10"/>
        </w:numPr>
      </w:pPr>
      <w:proofErr w:type="spellStart"/>
      <w:proofErr w:type="gramStart"/>
      <w:r w:rsidRPr="008B2E15">
        <w:rPr>
          <w:b/>
        </w:rPr>
        <w:t>url</w:t>
      </w:r>
      <w:proofErr w:type="spellEnd"/>
      <w:proofErr w:type="gramEnd"/>
      <w:r w:rsidR="008B314D">
        <w:t xml:space="preserve"> – Return URL for the account. Changes depending on the lookup method (typically username or UAID)</w:t>
      </w:r>
    </w:p>
    <w:p w:rsidR="008B314D" w:rsidRDefault="00162D54" w:rsidP="008B314D">
      <w:pPr>
        <w:pStyle w:val="ListParagraph"/>
        <w:numPr>
          <w:ilvl w:val="0"/>
          <w:numId w:val="10"/>
        </w:numPr>
      </w:pPr>
      <w:r w:rsidRPr="008B2E15">
        <w:rPr>
          <w:b/>
        </w:rPr>
        <w:t>n</w:t>
      </w:r>
      <w:r w:rsidR="008B314D" w:rsidRPr="008B2E15">
        <w:rPr>
          <w:b/>
        </w:rPr>
        <w:t>ame</w:t>
      </w:r>
      <w:r w:rsidR="008B314D">
        <w:t xml:space="preserve"> – The full name of the account</w:t>
      </w:r>
    </w:p>
    <w:p w:rsidR="008B314D" w:rsidRPr="008B2E15" w:rsidRDefault="00162D54" w:rsidP="008B314D">
      <w:pPr>
        <w:pStyle w:val="ListParagraph"/>
        <w:numPr>
          <w:ilvl w:val="0"/>
          <w:numId w:val="10"/>
        </w:numPr>
        <w:rPr>
          <w:b/>
        </w:rPr>
      </w:pPr>
      <w:proofErr w:type="spellStart"/>
      <w:r w:rsidRPr="008B2E15">
        <w:rPr>
          <w:b/>
        </w:rPr>
        <w:t>firstName</w:t>
      </w:r>
      <w:proofErr w:type="spellEnd"/>
      <w:r w:rsidR="008B314D" w:rsidRPr="008B2E15">
        <w:rPr>
          <w:b/>
        </w:rPr>
        <w:t xml:space="preserve"> &amp; </w:t>
      </w:r>
      <w:proofErr w:type="spellStart"/>
      <w:r w:rsidRPr="008B2E15">
        <w:rPr>
          <w:b/>
        </w:rPr>
        <w:t>l</w:t>
      </w:r>
      <w:r w:rsidR="008B314D" w:rsidRPr="008B2E15">
        <w:rPr>
          <w:b/>
        </w:rPr>
        <w:t>astName</w:t>
      </w:r>
      <w:proofErr w:type="spellEnd"/>
    </w:p>
    <w:p w:rsidR="007623D3" w:rsidRDefault="00162D54" w:rsidP="008B314D">
      <w:pPr>
        <w:pStyle w:val="ListParagraph"/>
        <w:numPr>
          <w:ilvl w:val="0"/>
          <w:numId w:val="10"/>
        </w:numPr>
      </w:pPr>
      <w:proofErr w:type="spellStart"/>
      <w:r w:rsidRPr="008B2E15">
        <w:rPr>
          <w:b/>
        </w:rPr>
        <w:t>uid</w:t>
      </w:r>
      <w:proofErr w:type="spellEnd"/>
      <w:r w:rsidR="008B314D">
        <w:t xml:space="preserve"> – The username of the account</w:t>
      </w:r>
    </w:p>
    <w:p w:rsidR="008B314D" w:rsidRDefault="00162D54" w:rsidP="008B314D">
      <w:pPr>
        <w:pStyle w:val="ListParagraph"/>
        <w:numPr>
          <w:ilvl w:val="0"/>
          <w:numId w:val="10"/>
        </w:numPr>
      </w:pPr>
      <w:proofErr w:type="spellStart"/>
      <w:r w:rsidRPr="008B2E15">
        <w:rPr>
          <w:b/>
        </w:rPr>
        <w:t>dn</w:t>
      </w:r>
      <w:proofErr w:type="spellEnd"/>
      <w:r w:rsidR="008B314D">
        <w:t xml:space="preserve"> – The full distinguished name of the source LDAP account</w:t>
      </w:r>
    </w:p>
    <w:p w:rsidR="008B314D" w:rsidRDefault="00162D54" w:rsidP="008B314D">
      <w:pPr>
        <w:pStyle w:val="ListParagraph"/>
        <w:numPr>
          <w:ilvl w:val="0"/>
          <w:numId w:val="10"/>
        </w:numPr>
      </w:pPr>
      <w:r w:rsidRPr="008B2E15">
        <w:rPr>
          <w:b/>
        </w:rPr>
        <w:t>db</w:t>
      </w:r>
      <w:r w:rsidR="008B314D">
        <w:t xml:space="preserve"> – Which LDAP account was used to look up the information</w:t>
      </w:r>
    </w:p>
    <w:p w:rsidR="008B314D" w:rsidRPr="002B4E65" w:rsidRDefault="008B314D" w:rsidP="008B314D">
      <w:pPr>
        <w:pStyle w:val="ListParagraph"/>
        <w:numPr>
          <w:ilvl w:val="0"/>
          <w:numId w:val="10"/>
        </w:numPr>
      </w:pPr>
      <w:r w:rsidRPr="008B2E15">
        <w:rPr>
          <w:b/>
        </w:rPr>
        <w:t>IMG_SRC</w:t>
      </w:r>
      <w:r>
        <w:t xml:space="preserve"> = URL to a fallback image for generic user accounts</w:t>
      </w:r>
    </w:p>
    <w:p w:rsidR="002B4E65" w:rsidRDefault="002B4E65" w:rsidP="000A4013">
      <w:pPr>
        <w:rPr>
          <w:b/>
        </w:rPr>
      </w:pPr>
    </w:p>
    <w:p w:rsidR="002B4E65" w:rsidRDefault="002B4E65" w:rsidP="000A4013">
      <w:pPr>
        <w:rPr>
          <w:b/>
        </w:rPr>
      </w:pPr>
      <w:r>
        <w:rPr>
          <w:b/>
        </w:rPr>
        <w:t>For Course Accounts:</w:t>
      </w:r>
    </w:p>
    <w:p w:rsidR="002B4E65" w:rsidRDefault="00162D54" w:rsidP="0077062C">
      <w:pPr>
        <w:pStyle w:val="ListParagraph"/>
        <w:numPr>
          <w:ilvl w:val="0"/>
          <w:numId w:val="11"/>
        </w:numPr>
      </w:pPr>
      <w:r w:rsidRPr="008B2E15">
        <w:rPr>
          <w:b/>
        </w:rPr>
        <w:t>id</w:t>
      </w:r>
      <w:r w:rsidR="0077062C" w:rsidRPr="008B2E15">
        <w:rPr>
          <w:b/>
        </w:rPr>
        <w:t>/</w:t>
      </w:r>
      <w:r w:rsidRPr="008B2E15">
        <w:rPr>
          <w:b/>
        </w:rPr>
        <w:t>pk</w:t>
      </w:r>
      <w:r w:rsidR="0077062C" w:rsidRPr="008B2E15">
        <w:rPr>
          <w:b/>
        </w:rPr>
        <w:t>1</w:t>
      </w:r>
      <w:r w:rsidR="0077062C">
        <w:t xml:space="preserve"> – The unique course code</w:t>
      </w:r>
    </w:p>
    <w:p w:rsidR="0077062C" w:rsidRDefault="00162D54" w:rsidP="0077062C">
      <w:pPr>
        <w:pStyle w:val="ListParagraph"/>
        <w:numPr>
          <w:ilvl w:val="0"/>
          <w:numId w:val="11"/>
        </w:numPr>
      </w:pPr>
      <w:proofErr w:type="spellStart"/>
      <w:r w:rsidRPr="008B2E15">
        <w:rPr>
          <w:b/>
        </w:rPr>
        <w:t>url</w:t>
      </w:r>
      <w:proofErr w:type="spellEnd"/>
      <w:r w:rsidR="0077062C">
        <w:t xml:space="preserve"> – Return URL for the account</w:t>
      </w:r>
    </w:p>
    <w:p w:rsidR="0077062C" w:rsidRDefault="00162D54" w:rsidP="0077062C">
      <w:pPr>
        <w:pStyle w:val="ListParagraph"/>
        <w:numPr>
          <w:ilvl w:val="0"/>
          <w:numId w:val="11"/>
        </w:numPr>
      </w:pPr>
      <w:r w:rsidRPr="008B2E15">
        <w:rPr>
          <w:b/>
        </w:rPr>
        <w:t>n</w:t>
      </w:r>
      <w:r w:rsidR="0077062C" w:rsidRPr="008B2E15">
        <w:rPr>
          <w:b/>
        </w:rPr>
        <w:t>ame</w:t>
      </w:r>
      <w:r w:rsidR="0077062C">
        <w:t xml:space="preserve"> – The name of the course</w:t>
      </w:r>
    </w:p>
    <w:p w:rsidR="0077062C" w:rsidRDefault="00162D54" w:rsidP="0077062C">
      <w:pPr>
        <w:pStyle w:val="ListParagraph"/>
        <w:numPr>
          <w:ilvl w:val="0"/>
          <w:numId w:val="11"/>
        </w:numPr>
      </w:pPr>
      <w:proofErr w:type="spellStart"/>
      <w:r w:rsidRPr="008B2E15">
        <w:rPr>
          <w:b/>
        </w:rPr>
        <w:t>crn</w:t>
      </w:r>
      <w:proofErr w:type="spellEnd"/>
      <w:r w:rsidR="0077062C">
        <w:t xml:space="preserve"> – The course reference number</w:t>
      </w:r>
    </w:p>
    <w:p w:rsidR="00BE74DF" w:rsidRDefault="00BE74DF" w:rsidP="00BE74DF"/>
    <w:p w:rsidR="00BE74DF" w:rsidRDefault="00BE74DF" w:rsidP="00BE74DF">
      <w:pPr>
        <w:pStyle w:val="Heading2"/>
      </w:pPr>
      <w:bookmarkStart w:id="17" w:name="_Using_Within_A"/>
      <w:bookmarkStart w:id="18" w:name="_Toc165647291"/>
      <w:bookmarkEnd w:id="17"/>
      <w:r>
        <w:t>Using Within A Module</w:t>
      </w:r>
      <w:bookmarkEnd w:id="18"/>
    </w:p>
    <w:p w:rsidR="00BE74DF" w:rsidRDefault="00BE74DF" w:rsidP="00BE74DF">
      <w:r>
        <w:t>Modules will almost always want to use Active Objects to reference the currently active account. To get the current Active Object you would typically use the following:</w:t>
      </w:r>
    </w:p>
    <w:p w:rsidR="00A00252" w:rsidRDefault="00A00252" w:rsidP="00BE74DF"/>
    <w:p w:rsidR="00BE74DF" w:rsidRPr="00BE74DF" w:rsidRDefault="00A00252" w:rsidP="00A00252">
      <w:pPr>
        <w:pStyle w:val="Fixed-Width"/>
      </w:pPr>
      <w:r w:rsidRPr="00A00252">
        <w:t>$</w:t>
      </w:r>
      <w:proofErr w:type="spellStart"/>
      <w:proofErr w:type="gramStart"/>
      <w:r w:rsidRPr="00A00252">
        <w:t>ao</w:t>
      </w:r>
      <w:proofErr w:type="spellEnd"/>
      <w:proofErr w:type="gramEnd"/>
      <w:r w:rsidRPr="00A00252">
        <w:t xml:space="preserve"> = $this-&gt;</w:t>
      </w:r>
      <w:proofErr w:type="spellStart"/>
      <w:r w:rsidRPr="00A00252">
        <w:t>activeObject</w:t>
      </w:r>
      <w:proofErr w:type="spellEnd"/>
      <w:r w:rsidRPr="00A00252">
        <w:t>(</w:t>
      </w:r>
      <w:proofErr w:type="spellStart"/>
      <w:r w:rsidRPr="00A00252">
        <w:t>ActiveObject::USER</w:t>
      </w:r>
      <w:proofErr w:type="spellEnd"/>
      <w:r w:rsidRPr="00A00252">
        <w:t>);</w:t>
      </w:r>
    </w:p>
    <w:p w:rsidR="002B4E65" w:rsidRPr="00A00252" w:rsidRDefault="00A00252" w:rsidP="000A4013">
      <w:r w:rsidRPr="00A00252">
        <w:t xml:space="preserve">The </w:t>
      </w:r>
      <w:r w:rsidRPr="00A00252">
        <w:rPr>
          <w:rStyle w:val="Fixed-WidthChar"/>
        </w:rPr>
        <w:t>$</w:t>
      </w:r>
      <w:proofErr w:type="spellStart"/>
      <w:r w:rsidRPr="00A00252">
        <w:rPr>
          <w:rStyle w:val="Fixed-WidthChar"/>
        </w:rPr>
        <w:t>ao</w:t>
      </w:r>
      <w:proofErr w:type="spellEnd"/>
      <w:r w:rsidRPr="00A00252">
        <w:t xml:space="preserve"> variable will now contain an Active Object to be used in the function. You can require a specific type by setting the first parameter to either </w:t>
      </w:r>
      <w:proofErr w:type="spellStart"/>
      <w:r w:rsidRPr="00A00252">
        <w:rPr>
          <w:rStyle w:val="Fixed-WidthChar"/>
        </w:rPr>
        <w:t>ActiveObject::USER</w:t>
      </w:r>
      <w:proofErr w:type="spellEnd"/>
      <w:r w:rsidRPr="00A00252">
        <w:t xml:space="preserve"> or </w:t>
      </w:r>
      <w:proofErr w:type="spellStart"/>
      <w:r w:rsidRPr="00A00252">
        <w:rPr>
          <w:rStyle w:val="Fixed-WidthChar"/>
        </w:rPr>
        <w:t>ActiveObject::COURSE</w:t>
      </w:r>
      <w:proofErr w:type="spellEnd"/>
      <w:r w:rsidRPr="00A00252">
        <w:t xml:space="preserve"> for users and course accounts, respectively.</w:t>
      </w:r>
      <w:r>
        <w:t xml:space="preserve"> If this check fails or there is no current Active Object present, an </w:t>
      </w:r>
      <w:proofErr w:type="spellStart"/>
      <w:r>
        <w:t>ActiveObjectRequired</w:t>
      </w:r>
      <w:proofErr w:type="spellEnd"/>
      <w:r>
        <w:t xml:space="preserve"> exception will be thrown. Module developers can choose to catch and handle this exception themselves or allow it to cascade up the stack where the application core will generate a default error message for it.</w:t>
      </w:r>
    </w:p>
    <w:p w:rsidR="00BF3ABD" w:rsidRDefault="00BF3ABD" w:rsidP="00BF3ABD">
      <w:pPr>
        <w:pStyle w:val="Body"/>
      </w:pPr>
    </w:p>
    <w:p w:rsidR="00BF3ABD" w:rsidRPr="00BF3ABD" w:rsidRDefault="00BF3ABD" w:rsidP="00BF3ABD">
      <w:pPr>
        <w:pStyle w:val="Body"/>
      </w:pPr>
    </w:p>
    <w:p w:rsidR="00FA3EE3" w:rsidRDefault="00FA3EE3">
      <w:pPr>
        <w:rPr>
          <w:rFonts w:asciiTheme="majorHAnsi" w:eastAsiaTheme="majorEastAsia" w:hAnsiTheme="majorHAnsi" w:cstheme="majorBidi"/>
          <w:b/>
          <w:bCs/>
          <w:color w:val="365F91" w:themeColor="accent1" w:themeShade="BF"/>
          <w:sz w:val="28"/>
          <w:szCs w:val="28"/>
        </w:rPr>
      </w:pPr>
      <w:r>
        <w:br w:type="page"/>
      </w:r>
    </w:p>
    <w:p w:rsidR="003236EE" w:rsidRPr="00FD6636" w:rsidRDefault="001216D2" w:rsidP="00470C4D">
      <w:pPr>
        <w:pStyle w:val="Heading1"/>
      </w:pPr>
      <w:bookmarkStart w:id="19" w:name="_Logging"/>
      <w:bookmarkStart w:id="20" w:name="_Toc165647292"/>
      <w:bookmarkEnd w:id="19"/>
      <w:r w:rsidRPr="00FD6636">
        <w:t>Logging</w:t>
      </w:r>
      <w:bookmarkEnd w:id="20"/>
    </w:p>
    <w:p w:rsidR="00FD6636" w:rsidRDefault="00FD6636" w:rsidP="00FD6636">
      <w:pPr>
        <w:pStyle w:val="Body"/>
      </w:pPr>
    </w:p>
    <w:p w:rsidR="00FD6636" w:rsidRDefault="00FD6636" w:rsidP="00470C4D">
      <w:r w:rsidRPr="00FD6636">
        <w:t>The ITCC dashboard has a logging facility built in. Using it for permanent account actions is highly recommended. Logging errors is also suggested as it allows users and developers of the application to see what it is doing and what is going wrong.</w:t>
      </w:r>
    </w:p>
    <w:p w:rsidR="00756E13" w:rsidRDefault="00756E13" w:rsidP="00470C4D"/>
    <w:p w:rsidR="00756E13" w:rsidRDefault="00756E13" w:rsidP="00470C4D">
      <w:r>
        <w:t>You may view all log entries by clicking on the Log entry in the left navigation. This will display a paginated list of all log entries sorted over time as well as the module and user that made the entry and any associated notes. If the entry was made as an error, it will display in red.</w:t>
      </w:r>
    </w:p>
    <w:p w:rsidR="00756E13" w:rsidRDefault="00756E13" w:rsidP="00470C4D"/>
    <w:p w:rsidR="00756E13" w:rsidRPr="00FD6636" w:rsidRDefault="00756E13" w:rsidP="00756E13">
      <w:pPr>
        <w:jc w:val="center"/>
      </w:pPr>
      <w:r>
        <w:rPr>
          <w:noProof/>
        </w:rPr>
        <w:drawing>
          <wp:inline distT="0" distB="0" distL="0" distR="0">
            <wp:extent cx="5032669" cy="35433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039163" cy="3547872"/>
                    </a:xfrm>
                    <a:prstGeom prst="rect">
                      <a:avLst/>
                    </a:prstGeom>
                  </pic:spPr>
                </pic:pic>
              </a:graphicData>
            </a:graphic>
          </wp:inline>
        </w:drawing>
      </w:r>
    </w:p>
    <w:p w:rsidR="00FD6636" w:rsidRDefault="00FD6636" w:rsidP="00470C4D"/>
    <w:p w:rsidR="00756E13" w:rsidRDefault="00756E13" w:rsidP="00470C4D">
      <w:r>
        <w:t xml:space="preserve">If you would like to view specific log entries for a module, you can filter the log by going to the module’s entry on the </w:t>
      </w:r>
      <w:hyperlink w:anchor="_Module_List" w:history="1">
        <w:r w:rsidRPr="00756E13">
          <w:rPr>
            <w:rStyle w:val="Hyperlink"/>
          </w:rPr>
          <w:t>Module List</w:t>
        </w:r>
      </w:hyperlink>
      <w:r>
        <w:t xml:space="preserve"> and selecting “View Log Entries”.</w:t>
      </w:r>
    </w:p>
    <w:p w:rsidR="00756E13" w:rsidRPr="00FD6636" w:rsidRDefault="00756E13" w:rsidP="00470C4D"/>
    <w:p w:rsidR="00FD6636" w:rsidRPr="00FD6636" w:rsidRDefault="00FD6636" w:rsidP="00470C4D">
      <w:r w:rsidRPr="00FD6636">
        <w:t xml:space="preserve">CodeIgniter helper functions are provided to make log entries. </w:t>
      </w:r>
      <w:r w:rsidR="0007029E">
        <w:t xml:space="preserve">Entry methods take Module, Action, and Entry strings. Module strings define where the log entry is coming from. Leaving it blank or null will make the entry default to the application itself. Action denotes what section of the code is running (or rather what action that code is attempting to do). Entry contains additional helpful data such as what account is being modified. </w:t>
      </w:r>
      <w:r w:rsidRPr="00FD6636">
        <w:t>Depending on whether you are making a note or an error you should choose between the following:</w:t>
      </w:r>
    </w:p>
    <w:p w:rsidR="00FD6636" w:rsidRDefault="00FD6636" w:rsidP="00FD6636">
      <w:pPr>
        <w:pStyle w:val="Body"/>
        <w:rPr>
          <w:rFonts w:ascii="Courier New" w:hAnsi="Courier New" w:cs="Courier New"/>
        </w:rPr>
      </w:pPr>
    </w:p>
    <w:p w:rsidR="0007029E" w:rsidRPr="00FD6636" w:rsidRDefault="0007029E" w:rsidP="0007029E">
      <w:pPr>
        <w:rPr>
          <w:b/>
        </w:rPr>
      </w:pPr>
      <w:r w:rsidRPr="00FD6636">
        <w:rPr>
          <w:b/>
        </w:rPr>
        <w:t>If you are logging from the application core:</w:t>
      </w:r>
    </w:p>
    <w:p w:rsidR="00FD6636" w:rsidRPr="005F388E" w:rsidRDefault="00FD6636" w:rsidP="00470C4D">
      <w:pPr>
        <w:pStyle w:val="Fixed-Width"/>
        <w:rPr>
          <w:szCs w:val="22"/>
        </w:rPr>
      </w:pPr>
      <w:proofErr w:type="spellStart"/>
      <w:proofErr w:type="gramStart"/>
      <w:r w:rsidRPr="005F388E">
        <w:rPr>
          <w:szCs w:val="22"/>
        </w:rPr>
        <w:t>log</w:t>
      </w:r>
      <w:proofErr w:type="gramEnd"/>
      <w:r w:rsidRPr="005F388E">
        <w:rPr>
          <w:szCs w:val="22"/>
        </w:rPr>
        <w:t>_entry</w:t>
      </w:r>
      <w:proofErr w:type="spellEnd"/>
      <w:r w:rsidRPr="005F388E">
        <w:rPr>
          <w:szCs w:val="22"/>
        </w:rPr>
        <w:t>($module, $action, $entry)</w:t>
      </w:r>
    </w:p>
    <w:p w:rsidR="0007029E" w:rsidRPr="005F388E" w:rsidRDefault="0007029E" w:rsidP="00470C4D">
      <w:pPr>
        <w:pStyle w:val="Fixed-Width"/>
        <w:rPr>
          <w:szCs w:val="22"/>
        </w:rPr>
      </w:pPr>
      <w:proofErr w:type="spellStart"/>
      <w:proofErr w:type="gramStart"/>
      <w:r w:rsidRPr="005F388E">
        <w:rPr>
          <w:szCs w:val="22"/>
        </w:rPr>
        <w:t>log</w:t>
      </w:r>
      <w:proofErr w:type="gramEnd"/>
      <w:r w:rsidRPr="005F388E">
        <w:rPr>
          <w:szCs w:val="22"/>
        </w:rPr>
        <w:t>_error</w:t>
      </w:r>
      <w:proofErr w:type="spellEnd"/>
      <w:r w:rsidRPr="005F388E">
        <w:rPr>
          <w:szCs w:val="22"/>
        </w:rPr>
        <w:t>($module, $action, $entry)</w:t>
      </w:r>
    </w:p>
    <w:p w:rsidR="0007029E" w:rsidRDefault="0007029E" w:rsidP="00470C4D">
      <w:pPr>
        <w:pStyle w:val="Fixed-Width"/>
      </w:pPr>
    </w:p>
    <w:p w:rsidR="003236EE" w:rsidRDefault="0007029E" w:rsidP="0007029E">
      <w:pPr>
        <w:rPr>
          <w:b/>
        </w:rPr>
      </w:pPr>
      <w:r w:rsidRPr="0007029E">
        <w:rPr>
          <w:b/>
        </w:rPr>
        <w:t xml:space="preserve">If you are logging from </w:t>
      </w:r>
      <w:r>
        <w:rPr>
          <w:b/>
        </w:rPr>
        <w:t>within a module’s PHP file</w:t>
      </w:r>
      <w:r w:rsidRPr="0007029E">
        <w:rPr>
          <w:b/>
        </w:rPr>
        <w:t>:</w:t>
      </w:r>
    </w:p>
    <w:p w:rsidR="0007029E" w:rsidRPr="005F388E" w:rsidRDefault="0007029E" w:rsidP="0007029E">
      <w:pPr>
        <w:pStyle w:val="Fixed-Width"/>
        <w:rPr>
          <w:szCs w:val="22"/>
        </w:rPr>
      </w:pPr>
      <w:r w:rsidRPr="005F388E">
        <w:rPr>
          <w:szCs w:val="22"/>
        </w:rPr>
        <w:t>$</w:t>
      </w:r>
      <w:proofErr w:type="gramStart"/>
      <w:r w:rsidRPr="005F388E">
        <w:rPr>
          <w:szCs w:val="22"/>
        </w:rPr>
        <w:t>this</w:t>
      </w:r>
      <w:proofErr w:type="gramEnd"/>
      <w:r w:rsidRPr="005F388E">
        <w:rPr>
          <w:szCs w:val="22"/>
        </w:rPr>
        <w:t>-&gt;log($action, $entry)</w:t>
      </w:r>
    </w:p>
    <w:p w:rsidR="0007029E" w:rsidRPr="005F388E" w:rsidRDefault="0007029E" w:rsidP="0007029E">
      <w:pPr>
        <w:pStyle w:val="Fixed-Width"/>
        <w:rPr>
          <w:szCs w:val="22"/>
        </w:rPr>
      </w:pPr>
      <w:r w:rsidRPr="005F388E">
        <w:rPr>
          <w:szCs w:val="22"/>
        </w:rPr>
        <w:t>$</w:t>
      </w:r>
      <w:proofErr w:type="gramStart"/>
      <w:r w:rsidRPr="005F388E">
        <w:rPr>
          <w:szCs w:val="22"/>
        </w:rPr>
        <w:t>this</w:t>
      </w:r>
      <w:proofErr w:type="gramEnd"/>
      <w:r w:rsidRPr="005F388E">
        <w:rPr>
          <w:szCs w:val="22"/>
        </w:rPr>
        <w:t>-&gt;error($action, $entry)</w:t>
      </w:r>
    </w:p>
    <w:p w:rsidR="0007029E" w:rsidRDefault="0007029E" w:rsidP="0007029E">
      <w:pPr>
        <w:pStyle w:val="Fixed-Width"/>
      </w:pPr>
    </w:p>
    <w:p w:rsidR="00643D5E" w:rsidRDefault="0007029E" w:rsidP="0007029E">
      <w:r>
        <w:t>Within modules, the Module string is automatically provided.</w:t>
      </w:r>
    </w:p>
    <w:p w:rsidR="00643D5E" w:rsidRDefault="00643D5E" w:rsidP="0007029E"/>
    <w:p w:rsidR="00643D5E" w:rsidRPr="0007029E" w:rsidRDefault="00643D5E" w:rsidP="0007029E">
      <w:r>
        <w:t>**Note: If development mode is enabled, additions to the error log will automatically print out an error message to the screen. In production these messages will not appear.</w:t>
      </w:r>
      <w:r w:rsidR="00001615">
        <w:t xml:space="preserve"> **</w:t>
      </w:r>
    </w:p>
    <w:p w:rsidR="0007029E" w:rsidRPr="0007029E" w:rsidRDefault="0007029E" w:rsidP="0007029E">
      <w:pPr>
        <w:pStyle w:val="Fixed-Width"/>
      </w:pPr>
    </w:p>
    <w:p w:rsidR="00CB1DAB" w:rsidRDefault="00CB1DAB" w:rsidP="00470C4D">
      <w:pPr>
        <w:rPr>
          <w:rFonts w:ascii="Helvetica" w:eastAsia="ヒラギノ角ゴ Pro W3" w:hAnsi="Helvetica"/>
          <w:color w:val="000000"/>
          <w:sz w:val="36"/>
          <w:szCs w:val="20"/>
        </w:rPr>
      </w:pPr>
      <w:r>
        <w:br w:type="page"/>
      </w:r>
    </w:p>
    <w:p w:rsidR="003236EE" w:rsidRDefault="001216D2" w:rsidP="00470C4D">
      <w:pPr>
        <w:pStyle w:val="Heading1"/>
      </w:pPr>
      <w:bookmarkStart w:id="21" w:name="_Module_Design"/>
      <w:bookmarkStart w:id="22" w:name="_Toc165647293"/>
      <w:bookmarkEnd w:id="21"/>
      <w:r>
        <w:t>Module Design</w:t>
      </w:r>
      <w:bookmarkEnd w:id="22"/>
    </w:p>
    <w:p w:rsidR="000D6092" w:rsidRDefault="000D6092" w:rsidP="000D6092">
      <w:pPr>
        <w:pStyle w:val="Body"/>
      </w:pPr>
    </w:p>
    <w:p w:rsidR="000D6092" w:rsidRDefault="000D6092" w:rsidP="000D6092">
      <w:r>
        <w:t>The ITCC Dashboard was specifically designed for extended functionality through the use of modules that set “hooks” into the user interface. This modular design was created with the intention for ITS employees to easily extend the interface without having to deal with editing the core application files and logic.</w:t>
      </w:r>
    </w:p>
    <w:p w:rsidR="000D6092" w:rsidRDefault="000D6092" w:rsidP="000D6092"/>
    <w:p w:rsidR="000D6092" w:rsidRDefault="00AF7139" w:rsidP="000D6092">
      <w:r>
        <w:t xml:space="preserve">Modules are located in their own subfolders in </w:t>
      </w:r>
      <w:r w:rsidRPr="00AF7139">
        <w:rPr>
          <w:rStyle w:val="Fixed-WidthChar"/>
        </w:rPr>
        <w:t>/modules/</w:t>
      </w:r>
      <w:r>
        <w:t xml:space="preserve">. They must contain two files, </w:t>
      </w:r>
      <w:r w:rsidRPr="00AF7139">
        <w:rPr>
          <w:rStyle w:val="Fixed-WidthChar"/>
        </w:rPr>
        <w:t>config.xml</w:t>
      </w:r>
      <w:r>
        <w:t xml:space="preserve"> and a PHP file named the same as the folder name. </w:t>
      </w:r>
      <w:r w:rsidRPr="00AF7139">
        <w:rPr>
          <w:rStyle w:val="Fixed-WidthChar"/>
        </w:rPr>
        <w:t>Config.xml</w:t>
      </w:r>
      <w:r>
        <w:t xml:space="preserve"> defines the entry-points into the program while the PHP file contains the application logic that corresponds to those hooks.</w:t>
      </w:r>
    </w:p>
    <w:p w:rsidR="000D6092" w:rsidRPr="000D6092" w:rsidRDefault="004F4D5C" w:rsidP="0068385C">
      <w:pPr>
        <w:pStyle w:val="Heading2"/>
      </w:pPr>
      <w:bookmarkStart w:id="23" w:name="_Toc165647294"/>
      <w:r>
        <w:t>Configuration</w:t>
      </w:r>
      <w:r w:rsidR="00AF7139">
        <w:t xml:space="preserve"> File</w:t>
      </w:r>
      <w:bookmarkEnd w:id="23"/>
    </w:p>
    <w:p w:rsidR="003236EE" w:rsidRPr="00FD6636" w:rsidRDefault="001216D2" w:rsidP="00470C4D">
      <w:r w:rsidRPr="00FD6636">
        <w:t xml:space="preserve">A fully-featured module’s </w:t>
      </w:r>
      <w:r w:rsidRPr="00AF7139">
        <w:rPr>
          <w:rStyle w:val="Fixed-WidthChar"/>
        </w:rPr>
        <w:t>config.xml</w:t>
      </w:r>
      <w:r w:rsidRPr="00FD6636">
        <w:t xml:space="preserve"> file may look like th</w:t>
      </w:r>
      <w:r w:rsidR="001D0DA3">
        <w:t>e following</w:t>
      </w:r>
      <w:r w:rsidRPr="00FD6636">
        <w:t>:</w:t>
      </w:r>
    </w:p>
    <w:p w:rsidR="003236EE" w:rsidRDefault="003236EE">
      <w:pPr>
        <w:pStyle w:val="Body"/>
      </w:pPr>
    </w:p>
    <w:p w:rsidR="003236EE" w:rsidRPr="00470C4D" w:rsidRDefault="001216D2" w:rsidP="00470C4D">
      <w:pPr>
        <w:pStyle w:val="Fixed-Width"/>
        <w:rPr>
          <w:sz w:val="20"/>
        </w:rPr>
      </w:pPr>
      <w:r w:rsidRPr="00470C4D">
        <w:rPr>
          <w:sz w:val="20"/>
        </w:rPr>
        <w:t>&lt;module name="User Account" version="1.0" enabled="true"&gt;</w:t>
      </w:r>
    </w:p>
    <w:p w:rsidR="003236EE" w:rsidRPr="00470C4D" w:rsidRDefault="001216D2" w:rsidP="00470C4D">
      <w:pPr>
        <w:pStyle w:val="Fixed-Width"/>
        <w:rPr>
          <w:sz w:val="20"/>
        </w:rPr>
      </w:pPr>
      <w:r w:rsidRPr="00470C4D">
        <w:rPr>
          <w:sz w:val="20"/>
        </w:rPr>
        <w:tab/>
        <w:t>&lt;</w:t>
      </w:r>
      <w:proofErr w:type="gramStart"/>
      <w:r w:rsidRPr="00470C4D">
        <w:rPr>
          <w:sz w:val="20"/>
        </w:rPr>
        <w:t>description</w:t>
      </w:r>
      <w:proofErr w:type="gramEnd"/>
      <w:r w:rsidRPr="00470C4D">
        <w:rPr>
          <w:sz w:val="20"/>
        </w:rPr>
        <w:t>&gt;Status and actions specific to a user account including password management.&lt;/description&gt;</w:t>
      </w:r>
    </w:p>
    <w:p w:rsidR="003236EE" w:rsidRPr="00470C4D" w:rsidRDefault="001216D2" w:rsidP="00470C4D">
      <w:pPr>
        <w:pStyle w:val="Fixed-Width"/>
        <w:rPr>
          <w:sz w:val="20"/>
        </w:rPr>
      </w:pPr>
      <w:r w:rsidRPr="00470C4D">
        <w:rPr>
          <w:sz w:val="20"/>
        </w:rPr>
        <w:tab/>
        <w:t>&lt;</w:t>
      </w:r>
      <w:proofErr w:type="gramStart"/>
      <w:r w:rsidRPr="00470C4D">
        <w:rPr>
          <w:sz w:val="20"/>
        </w:rPr>
        <w:t>category</w:t>
      </w:r>
      <w:proofErr w:type="gramEnd"/>
      <w:r w:rsidRPr="00470C4D">
        <w:rPr>
          <w:sz w:val="20"/>
        </w:rPr>
        <w:t>&gt;User&lt;/category&gt;</w:t>
      </w:r>
    </w:p>
    <w:p w:rsidR="003236EE" w:rsidRPr="00470C4D" w:rsidRDefault="001216D2" w:rsidP="00470C4D">
      <w:pPr>
        <w:pStyle w:val="Fixed-Width"/>
        <w:rPr>
          <w:sz w:val="20"/>
        </w:rPr>
      </w:pPr>
      <w:r w:rsidRPr="00470C4D">
        <w:rPr>
          <w:sz w:val="20"/>
        </w:rPr>
        <w:tab/>
        <w:t>&lt;</w:t>
      </w:r>
      <w:proofErr w:type="spellStart"/>
      <w:proofErr w:type="gramStart"/>
      <w:r w:rsidRPr="00470C4D">
        <w:rPr>
          <w:sz w:val="20"/>
        </w:rPr>
        <w:t>leftnav</w:t>
      </w:r>
      <w:proofErr w:type="spellEnd"/>
      <w:proofErr w:type="gramEnd"/>
      <w:r w:rsidRPr="00470C4D">
        <w:rPr>
          <w:sz w:val="20"/>
        </w:rPr>
        <w:t>&gt;false&lt;/</w:t>
      </w:r>
      <w:proofErr w:type="spellStart"/>
      <w:r w:rsidRPr="00470C4D">
        <w:rPr>
          <w:sz w:val="20"/>
        </w:rPr>
        <w:t>leftnav</w:t>
      </w:r>
      <w:proofErr w:type="spellEnd"/>
      <w:r w:rsidRPr="00470C4D">
        <w:rPr>
          <w:sz w:val="20"/>
        </w:rPr>
        <w:t>&gt;</w:t>
      </w:r>
    </w:p>
    <w:p w:rsidR="003236EE" w:rsidRPr="00470C4D" w:rsidRDefault="001216D2" w:rsidP="00470C4D">
      <w:pPr>
        <w:pStyle w:val="Fixed-Width"/>
        <w:rPr>
          <w:sz w:val="20"/>
        </w:rPr>
      </w:pPr>
      <w:r w:rsidRPr="00470C4D">
        <w:rPr>
          <w:sz w:val="20"/>
        </w:rPr>
        <w:tab/>
        <w:t>&lt;page name='Passwords' function='</w:t>
      </w:r>
      <w:proofErr w:type="spellStart"/>
      <w:r w:rsidRPr="00470C4D">
        <w:rPr>
          <w:sz w:val="20"/>
        </w:rPr>
        <w:t>viewPasswords</w:t>
      </w:r>
      <w:proofErr w:type="spellEnd"/>
      <w:r w:rsidRPr="00470C4D">
        <w:rPr>
          <w:sz w:val="20"/>
        </w:rPr>
        <w:t>' /&gt;</w:t>
      </w:r>
    </w:p>
    <w:p w:rsidR="003236EE" w:rsidRPr="00470C4D" w:rsidRDefault="001216D2" w:rsidP="00470C4D">
      <w:pPr>
        <w:pStyle w:val="Fixed-Width"/>
        <w:rPr>
          <w:sz w:val="20"/>
        </w:rPr>
      </w:pPr>
      <w:r w:rsidRPr="00470C4D">
        <w:rPr>
          <w:sz w:val="20"/>
        </w:rPr>
        <w:tab/>
        <w:t>&lt;</w:t>
      </w:r>
      <w:proofErr w:type="spellStart"/>
      <w:r w:rsidRPr="00470C4D">
        <w:rPr>
          <w:sz w:val="20"/>
        </w:rPr>
        <w:t>userAttribute</w:t>
      </w:r>
      <w:proofErr w:type="spellEnd"/>
      <w:r w:rsidRPr="00470C4D">
        <w:rPr>
          <w:sz w:val="20"/>
        </w:rPr>
        <w:t xml:space="preserve"> name="Active" function='</w:t>
      </w:r>
      <w:proofErr w:type="spellStart"/>
      <w:r w:rsidRPr="00470C4D">
        <w:rPr>
          <w:sz w:val="20"/>
        </w:rPr>
        <w:t>isActive</w:t>
      </w:r>
      <w:proofErr w:type="spellEnd"/>
      <w:r w:rsidRPr="00470C4D">
        <w:rPr>
          <w:sz w:val="20"/>
        </w:rPr>
        <w:t>'&gt;</w:t>
      </w:r>
    </w:p>
    <w:p w:rsidR="003236EE" w:rsidRPr="00470C4D" w:rsidRDefault="001216D2" w:rsidP="00470C4D">
      <w:pPr>
        <w:pStyle w:val="Fixed-Width"/>
        <w:rPr>
          <w:sz w:val="20"/>
        </w:rPr>
      </w:pPr>
      <w:r w:rsidRPr="00470C4D">
        <w:rPr>
          <w:sz w:val="20"/>
        </w:rPr>
        <w:tab/>
      </w:r>
      <w:r w:rsidRPr="00470C4D">
        <w:rPr>
          <w:sz w:val="20"/>
        </w:rPr>
        <w:tab/>
        <w:t>&lt;</w:t>
      </w:r>
      <w:proofErr w:type="gramStart"/>
      <w:r w:rsidRPr="00470C4D">
        <w:rPr>
          <w:sz w:val="20"/>
        </w:rPr>
        <w:t>check</w:t>
      </w:r>
      <w:proofErr w:type="gramEnd"/>
      <w:r w:rsidRPr="00470C4D">
        <w:rPr>
          <w:sz w:val="20"/>
        </w:rPr>
        <w:t>&gt;</w:t>
      </w:r>
      <w:proofErr w:type="spellStart"/>
      <w:r w:rsidRPr="00470C4D">
        <w:rPr>
          <w:sz w:val="20"/>
        </w:rPr>
        <w:t>hasSunOneAccount</w:t>
      </w:r>
      <w:proofErr w:type="spellEnd"/>
      <w:r w:rsidRPr="00470C4D">
        <w:rPr>
          <w:sz w:val="20"/>
        </w:rPr>
        <w:t>&lt;/check&gt;</w:t>
      </w:r>
    </w:p>
    <w:p w:rsidR="003236EE" w:rsidRPr="00470C4D" w:rsidRDefault="001216D2" w:rsidP="00470C4D">
      <w:pPr>
        <w:pStyle w:val="Fixed-Width"/>
        <w:rPr>
          <w:sz w:val="20"/>
        </w:rPr>
      </w:pPr>
      <w:r w:rsidRPr="00470C4D">
        <w:rPr>
          <w:sz w:val="20"/>
        </w:rPr>
        <w:tab/>
        <w:t>&lt;/</w:t>
      </w:r>
      <w:proofErr w:type="spellStart"/>
      <w:r w:rsidRPr="00470C4D">
        <w:rPr>
          <w:sz w:val="20"/>
        </w:rPr>
        <w:t>userAttribute</w:t>
      </w:r>
      <w:proofErr w:type="spellEnd"/>
      <w:r w:rsidRPr="00470C4D">
        <w:rPr>
          <w:sz w:val="20"/>
        </w:rPr>
        <w:t>&gt;</w:t>
      </w:r>
    </w:p>
    <w:p w:rsidR="003236EE" w:rsidRPr="00470C4D" w:rsidRDefault="003236EE" w:rsidP="00470C4D">
      <w:pPr>
        <w:pStyle w:val="Fixed-Width"/>
        <w:rPr>
          <w:sz w:val="20"/>
        </w:rPr>
      </w:pPr>
    </w:p>
    <w:p w:rsidR="003236EE" w:rsidRPr="00470C4D" w:rsidRDefault="001216D2" w:rsidP="00470C4D">
      <w:pPr>
        <w:pStyle w:val="Fixed-Width"/>
        <w:rPr>
          <w:sz w:val="20"/>
        </w:rPr>
      </w:pPr>
      <w:r w:rsidRPr="00470C4D">
        <w:rPr>
          <w:sz w:val="20"/>
        </w:rPr>
        <w:tab/>
        <w:t>&lt;</w:t>
      </w:r>
      <w:proofErr w:type="spellStart"/>
      <w:r w:rsidRPr="00470C4D">
        <w:rPr>
          <w:sz w:val="20"/>
        </w:rPr>
        <w:t>userAttribute</w:t>
      </w:r>
      <w:proofErr w:type="spellEnd"/>
      <w:r w:rsidRPr="00470C4D">
        <w:rPr>
          <w:sz w:val="20"/>
        </w:rPr>
        <w:t xml:space="preserve"> name='Single Mail Delivery Option' function='</w:t>
      </w:r>
      <w:proofErr w:type="spellStart"/>
      <w:r w:rsidRPr="00470C4D">
        <w:rPr>
          <w:sz w:val="20"/>
        </w:rPr>
        <w:t>hasDeliveryOption</w:t>
      </w:r>
      <w:proofErr w:type="spellEnd"/>
      <w:r w:rsidRPr="00470C4D">
        <w:rPr>
          <w:sz w:val="20"/>
        </w:rPr>
        <w:t xml:space="preserve">' description='Checks to see if only one </w:t>
      </w:r>
      <w:proofErr w:type="spellStart"/>
      <w:r w:rsidRPr="00470C4D">
        <w:rPr>
          <w:sz w:val="20"/>
        </w:rPr>
        <w:t>mailDeliveryOption</w:t>
      </w:r>
      <w:proofErr w:type="spellEnd"/>
      <w:r w:rsidRPr="00470C4D">
        <w:rPr>
          <w:sz w:val="20"/>
        </w:rPr>
        <w:t xml:space="preserve"> is present in </w:t>
      </w:r>
      <w:proofErr w:type="spellStart"/>
      <w:r w:rsidRPr="00470C4D">
        <w:rPr>
          <w:sz w:val="20"/>
        </w:rPr>
        <w:t>SunOne</w:t>
      </w:r>
      <w:proofErr w:type="spellEnd"/>
      <w:r w:rsidRPr="00470C4D">
        <w:rPr>
          <w:sz w:val="20"/>
        </w:rPr>
        <w:t>'&gt;</w:t>
      </w:r>
    </w:p>
    <w:p w:rsidR="003236EE" w:rsidRPr="00470C4D" w:rsidRDefault="001216D2" w:rsidP="00470C4D">
      <w:pPr>
        <w:pStyle w:val="Fixed-Width"/>
        <w:rPr>
          <w:sz w:val="20"/>
        </w:rPr>
      </w:pPr>
      <w:r w:rsidRPr="00470C4D">
        <w:rPr>
          <w:sz w:val="20"/>
        </w:rPr>
        <w:tab/>
      </w:r>
      <w:r w:rsidRPr="00470C4D">
        <w:rPr>
          <w:sz w:val="20"/>
        </w:rPr>
        <w:tab/>
        <w:t>&lt;</w:t>
      </w:r>
      <w:proofErr w:type="gramStart"/>
      <w:r w:rsidRPr="00470C4D">
        <w:rPr>
          <w:sz w:val="20"/>
        </w:rPr>
        <w:t>check</w:t>
      </w:r>
      <w:proofErr w:type="gramEnd"/>
      <w:r w:rsidRPr="00470C4D">
        <w:rPr>
          <w:sz w:val="20"/>
        </w:rPr>
        <w:t>&gt;</w:t>
      </w:r>
      <w:proofErr w:type="spellStart"/>
      <w:r w:rsidRPr="00470C4D">
        <w:rPr>
          <w:sz w:val="20"/>
        </w:rPr>
        <w:t>hasSunOneAccount</w:t>
      </w:r>
      <w:proofErr w:type="spellEnd"/>
      <w:r w:rsidRPr="00470C4D">
        <w:rPr>
          <w:sz w:val="20"/>
        </w:rPr>
        <w:t>&lt;/check&gt;</w:t>
      </w:r>
    </w:p>
    <w:p w:rsidR="003236EE" w:rsidRPr="00470C4D" w:rsidRDefault="001216D2" w:rsidP="00470C4D">
      <w:pPr>
        <w:pStyle w:val="Fixed-Width"/>
        <w:rPr>
          <w:sz w:val="20"/>
        </w:rPr>
      </w:pPr>
      <w:r w:rsidRPr="00470C4D">
        <w:rPr>
          <w:sz w:val="20"/>
        </w:rPr>
        <w:tab/>
        <w:t>&lt;/</w:t>
      </w:r>
      <w:proofErr w:type="spellStart"/>
      <w:r w:rsidRPr="00470C4D">
        <w:rPr>
          <w:sz w:val="20"/>
        </w:rPr>
        <w:t>userAttribute</w:t>
      </w:r>
      <w:proofErr w:type="spellEnd"/>
      <w:r w:rsidRPr="00470C4D">
        <w:rPr>
          <w:sz w:val="20"/>
        </w:rPr>
        <w:t>&gt;</w:t>
      </w:r>
    </w:p>
    <w:p w:rsidR="003236EE" w:rsidRPr="00470C4D" w:rsidRDefault="001216D2" w:rsidP="00470C4D">
      <w:pPr>
        <w:pStyle w:val="Fixed-Width"/>
        <w:rPr>
          <w:sz w:val="20"/>
        </w:rPr>
      </w:pPr>
      <w:r w:rsidRPr="00470C4D">
        <w:rPr>
          <w:sz w:val="20"/>
        </w:rPr>
        <w:tab/>
      </w:r>
    </w:p>
    <w:p w:rsidR="003236EE" w:rsidRPr="00470C4D" w:rsidRDefault="001216D2" w:rsidP="00470C4D">
      <w:pPr>
        <w:pStyle w:val="Fixed-Width"/>
        <w:rPr>
          <w:sz w:val="20"/>
        </w:rPr>
      </w:pPr>
      <w:r w:rsidRPr="00470C4D">
        <w:rPr>
          <w:sz w:val="20"/>
        </w:rPr>
        <w:tab/>
        <w:t>&lt;</w:t>
      </w:r>
      <w:proofErr w:type="spellStart"/>
      <w:r w:rsidRPr="00470C4D">
        <w:rPr>
          <w:sz w:val="20"/>
        </w:rPr>
        <w:t>userAttribute</w:t>
      </w:r>
      <w:proofErr w:type="spellEnd"/>
      <w:r w:rsidRPr="00470C4D">
        <w:rPr>
          <w:sz w:val="20"/>
        </w:rPr>
        <w:t xml:space="preserve"> name='Default Password' function='</w:t>
      </w:r>
      <w:proofErr w:type="spellStart"/>
      <w:r w:rsidRPr="00470C4D">
        <w:rPr>
          <w:sz w:val="20"/>
        </w:rPr>
        <w:t>isDefaultPassword</w:t>
      </w:r>
      <w:proofErr w:type="spellEnd"/>
      <w:r w:rsidRPr="00470C4D">
        <w:rPr>
          <w:sz w:val="20"/>
        </w:rPr>
        <w:t>' /&gt;</w:t>
      </w:r>
    </w:p>
    <w:p w:rsidR="003236EE" w:rsidRPr="00470C4D" w:rsidRDefault="001216D2" w:rsidP="00470C4D">
      <w:pPr>
        <w:pStyle w:val="Fixed-Width"/>
        <w:rPr>
          <w:sz w:val="20"/>
        </w:rPr>
      </w:pPr>
      <w:r w:rsidRPr="00470C4D">
        <w:rPr>
          <w:sz w:val="20"/>
        </w:rPr>
        <w:tab/>
        <w:t>&lt;</w:t>
      </w:r>
      <w:proofErr w:type="spellStart"/>
      <w:r w:rsidRPr="00470C4D">
        <w:rPr>
          <w:sz w:val="20"/>
        </w:rPr>
        <w:t>userButton</w:t>
      </w:r>
      <w:proofErr w:type="spellEnd"/>
      <w:r w:rsidRPr="00470C4D">
        <w:rPr>
          <w:sz w:val="20"/>
        </w:rPr>
        <w:t xml:space="preserve"> name="Activate" function="activate"&gt;</w:t>
      </w:r>
    </w:p>
    <w:p w:rsidR="003236EE" w:rsidRPr="00470C4D" w:rsidRDefault="001216D2" w:rsidP="00470C4D">
      <w:pPr>
        <w:pStyle w:val="Fixed-Width"/>
        <w:rPr>
          <w:sz w:val="20"/>
        </w:rPr>
      </w:pPr>
      <w:r w:rsidRPr="00470C4D">
        <w:rPr>
          <w:sz w:val="20"/>
        </w:rPr>
        <w:tab/>
      </w:r>
      <w:r w:rsidRPr="00470C4D">
        <w:rPr>
          <w:sz w:val="20"/>
        </w:rPr>
        <w:tab/>
        <w:t>&lt;</w:t>
      </w:r>
      <w:proofErr w:type="gramStart"/>
      <w:r w:rsidRPr="00470C4D">
        <w:rPr>
          <w:sz w:val="20"/>
        </w:rPr>
        <w:t>check</w:t>
      </w:r>
      <w:proofErr w:type="gramEnd"/>
      <w:r w:rsidRPr="00470C4D">
        <w:rPr>
          <w:sz w:val="20"/>
        </w:rPr>
        <w:t>&gt;</w:t>
      </w:r>
      <w:proofErr w:type="spellStart"/>
      <w:r w:rsidRPr="00470C4D">
        <w:rPr>
          <w:sz w:val="20"/>
        </w:rPr>
        <w:t>hasSunOneAccount</w:t>
      </w:r>
      <w:proofErr w:type="spellEnd"/>
      <w:r w:rsidRPr="00470C4D">
        <w:rPr>
          <w:sz w:val="20"/>
        </w:rPr>
        <w:t>&lt;/check&gt;</w:t>
      </w:r>
    </w:p>
    <w:p w:rsidR="003236EE" w:rsidRPr="00470C4D" w:rsidRDefault="001216D2" w:rsidP="00470C4D">
      <w:pPr>
        <w:pStyle w:val="Fixed-Width"/>
        <w:rPr>
          <w:sz w:val="20"/>
        </w:rPr>
      </w:pPr>
      <w:r w:rsidRPr="00470C4D">
        <w:rPr>
          <w:sz w:val="20"/>
        </w:rPr>
        <w:tab/>
      </w:r>
      <w:r w:rsidRPr="00470C4D">
        <w:rPr>
          <w:sz w:val="20"/>
        </w:rPr>
        <w:tab/>
        <w:t>&lt;</w:t>
      </w:r>
      <w:proofErr w:type="gramStart"/>
      <w:r w:rsidRPr="00470C4D">
        <w:rPr>
          <w:sz w:val="20"/>
        </w:rPr>
        <w:t>check</w:t>
      </w:r>
      <w:proofErr w:type="gramEnd"/>
      <w:r w:rsidRPr="00470C4D">
        <w:rPr>
          <w:sz w:val="20"/>
        </w:rPr>
        <w:t>&gt;!</w:t>
      </w:r>
      <w:proofErr w:type="spellStart"/>
      <w:r w:rsidRPr="00470C4D">
        <w:rPr>
          <w:sz w:val="20"/>
        </w:rPr>
        <w:t>isActive</w:t>
      </w:r>
      <w:proofErr w:type="spellEnd"/>
      <w:r w:rsidRPr="00470C4D">
        <w:rPr>
          <w:sz w:val="20"/>
        </w:rPr>
        <w:t>&lt;/check&gt;</w:t>
      </w:r>
    </w:p>
    <w:p w:rsidR="003236EE" w:rsidRPr="00470C4D" w:rsidRDefault="001216D2" w:rsidP="00470C4D">
      <w:pPr>
        <w:pStyle w:val="Fixed-Width"/>
        <w:rPr>
          <w:sz w:val="20"/>
        </w:rPr>
      </w:pPr>
      <w:r w:rsidRPr="00470C4D">
        <w:rPr>
          <w:sz w:val="20"/>
        </w:rPr>
        <w:tab/>
        <w:t>&lt;/</w:t>
      </w:r>
      <w:proofErr w:type="spellStart"/>
      <w:r w:rsidRPr="00470C4D">
        <w:rPr>
          <w:sz w:val="20"/>
        </w:rPr>
        <w:t>userButton</w:t>
      </w:r>
      <w:proofErr w:type="spellEnd"/>
      <w:r w:rsidRPr="00470C4D">
        <w:rPr>
          <w:sz w:val="20"/>
        </w:rPr>
        <w:t>&gt;</w:t>
      </w:r>
    </w:p>
    <w:p w:rsidR="003236EE" w:rsidRPr="00470C4D" w:rsidRDefault="001216D2" w:rsidP="00470C4D">
      <w:pPr>
        <w:pStyle w:val="Fixed-Width"/>
        <w:rPr>
          <w:sz w:val="20"/>
        </w:rPr>
      </w:pPr>
      <w:r w:rsidRPr="00470C4D">
        <w:rPr>
          <w:sz w:val="20"/>
        </w:rPr>
        <w:tab/>
        <w:t>&lt;</w:t>
      </w:r>
      <w:proofErr w:type="spellStart"/>
      <w:r w:rsidRPr="00470C4D">
        <w:rPr>
          <w:sz w:val="20"/>
        </w:rPr>
        <w:t>userButton</w:t>
      </w:r>
      <w:proofErr w:type="spellEnd"/>
      <w:r w:rsidRPr="00470C4D">
        <w:rPr>
          <w:sz w:val="20"/>
        </w:rPr>
        <w:tab/>
        <w:t>name="Deactivate" function="deactivate"&gt;</w:t>
      </w:r>
    </w:p>
    <w:p w:rsidR="003236EE" w:rsidRPr="00470C4D" w:rsidRDefault="001216D2" w:rsidP="00470C4D">
      <w:pPr>
        <w:pStyle w:val="Fixed-Width"/>
        <w:rPr>
          <w:sz w:val="20"/>
        </w:rPr>
      </w:pPr>
      <w:r w:rsidRPr="00470C4D">
        <w:rPr>
          <w:sz w:val="20"/>
        </w:rPr>
        <w:tab/>
      </w:r>
      <w:r w:rsidRPr="00470C4D">
        <w:rPr>
          <w:sz w:val="20"/>
        </w:rPr>
        <w:tab/>
        <w:t>&lt;</w:t>
      </w:r>
      <w:proofErr w:type="gramStart"/>
      <w:r w:rsidRPr="00470C4D">
        <w:rPr>
          <w:sz w:val="20"/>
        </w:rPr>
        <w:t>check</w:t>
      </w:r>
      <w:proofErr w:type="gramEnd"/>
      <w:r w:rsidRPr="00470C4D">
        <w:rPr>
          <w:sz w:val="20"/>
        </w:rPr>
        <w:t>&gt;</w:t>
      </w:r>
      <w:proofErr w:type="spellStart"/>
      <w:r w:rsidRPr="00470C4D">
        <w:rPr>
          <w:sz w:val="20"/>
        </w:rPr>
        <w:t>hasSunOneAccount</w:t>
      </w:r>
      <w:proofErr w:type="spellEnd"/>
      <w:r w:rsidRPr="00470C4D">
        <w:rPr>
          <w:sz w:val="20"/>
        </w:rPr>
        <w:t>&lt;/check&gt;</w:t>
      </w:r>
    </w:p>
    <w:p w:rsidR="003236EE" w:rsidRPr="00470C4D" w:rsidRDefault="001216D2" w:rsidP="00470C4D">
      <w:pPr>
        <w:pStyle w:val="Fixed-Width"/>
        <w:rPr>
          <w:sz w:val="20"/>
        </w:rPr>
      </w:pPr>
      <w:r w:rsidRPr="00470C4D">
        <w:rPr>
          <w:sz w:val="20"/>
        </w:rPr>
        <w:tab/>
      </w:r>
      <w:r w:rsidRPr="00470C4D">
        <w:rPr>
          <w:sz w:val="20"/>
        </w:rPr>
        <w:tab/>
        <w:t>&lt;</w:t>
      </w:r>
      <w:proofErr w:type="gramStart"/>
      <w:r w:rsidRPr="00470C4D">
        <w:rPr>
          <w:sz w:val="20"/>
        </w:rPr>
        <w:t>check</w:t>
      </w:r>
      <w:proofErr w:type="gramEnd"/>
      <w:r w:rsidRPr="00470C4D">
        <w:rPr>
          <w:sz w:val="20"/>
        </w:rPr>
        <w:t>&gt;</w:t>
      </w:r>
      <w:proofErr w:type="spellStart"/>
      <w:r w:rsidRPr="00470C4D">
        <w:rPr>
          <w:sz w:val="20"/>
        </w:rPr>
        <w:t>isActive</w:t>
      </w:r>
      <w:proofErr w:type="spellEnd"/>
      <w:r w:rsidRPr="00470C4D">
        <w:rPr>
          <w:sz w:val="20"/>
        </w:rPr>
        <w:t>&lt;/check&gt;</w:t>
      </w:r>
    </w:p>
    <w:p w:rsidR="003236EE" w:rsidRPr="00470C4D" w:rsidRDefault="001216D2" w:rsidP="00470C4D">
      <w:pPr>
        <w:pStyle w:val="Fixed-Width"/>
        <w:rPr>
          <w:sz w:val="20"/>
        </w:rPr>
      </w:pPr>
      <w:r w:rsidRPr="00470C4D">
        <w:rPr>
          <w:sz w:val="20"/>
        </w:rPr>
        <w:tab/>
        <w:t>&lt;/</w:t>
      </w:r>
      <w:proofErr w:type="spellStart"/>
      <w:r w:rsidRPr="00470C4D">
        <w:rPr>
          <w:sz w:val="20"/>
        </w:rPr>
        <w:t>userButton</w:t>
      </w:r>
      <w:proofErr w:type="spellEnd"/>
      <w:r w:rsidRPr="00470C4D">
        <w:rPr>
          <w:sz w:val="20"/>
        </w:rPr>
        <w:t>&gt;</w:t>
      </w:r>
    </w:p>
    <w:p w:rsidR="003236EE" w:rsidRPr="00470C4D" w:rsidRDefault="001216D2" w:rsidP="00470C4D">
      <w:pPr>
        <w:pStyle w:val="Fixed-Width"/>
        <w:rPr>
          <w:sz w:val="20"/>
        </w:rPr>
      </w:pPr>
      <w:r w:rsidRPr="00470C4D">
        <w:rPr>
          <w:sz w:val="20"/>
        </w:rPr>
        <w:tab/>
        <w:t>&lt;</w:t>
      </w:r>
      <w:proofErr w:type="spellStart"/>
      <w:r w:rsidRPr="00470C4D">
        <w:rPr>
          <w:sz w:val="20"/>
        </w:rPr>
        <w:t>userButton</w:t>
      </w:r>
      <w:proofErr w:type="spellEnd"/>
      <w:r w:rsidRPr="00470C4D">
        <w:rPr>
          <w:sz w:val="20"/>
        </w:rPr>
        <w:t xml:space="preserve"> name='Remove Delivery Option' function='</w:t>
      </w:r>
      <w:proofErr w:type="spellStart"/>
      <w:r w:rsidRPr="00470C4D">
        <w:rPr>
          <w:sz w:val="20"/>
        </w:rPr>
        <w:t>removeDeliveryOption</w:t>
      </w:r>
      <w:proofErr w:type="spellEnd"/>
      <w:r w:rsidRPr="00470C4D">
        <w:rPr>
          <w:sz w:val="20"/>
        </w:rPr>
        <w:t>'&gt;</w:t>
      </w:r>
    </w:p>
    <w:p w:rsidR="003236EE" w:rsidRPr="00470C4D" w:rsidRDefault="001216D2" w:rsidP="00470C4D">
      <w:pPr>
        <w:pStyle w:val="Fixed-Width"/>
        <w:rPr>
          <w:sz w:val="20"/>
        </w:rPr>
      </w:pPr>
      <w:r w:rsidRPr="00470C4D">
        <w:rPr>
          <w:sz w:val="20"/>
        </w:rPr>
        <w:tab/>
      </w:r>
      <w:r w:rsidRPr="00470C4D">
        <w:rPr>
          <w:sz w:val="20"/>
        </w:rPr>
        <w:tab/>
        <w:t>&lt;</w:t>
      </w:r>
      <w:proofErr w:type="gramStart"/>
      <w:r w:rsidRPr="00470C4D">
        <w:rPr>
          <w:sz w:val="20"/>
        </w:rPr>
        <w:t>check</w:t>
      </w:r>
      <w:proofErr w:type="gramEnd"/>
      <w:r w:rsidRPr="00470C4D">
        <w:rPr>
          <w:sz w:val="20"/>
        </w:rPr>
        <w:t>&gt;</w:t>
      </w:r>
      <w:proofErr w:type="spellStart"/>
      <w:r w:rsidRPr="00470C4D">
        <w:rPr>
          <w:sz w:val="20"/>
        </w:rPr>
        <w:t>hasSunOneAccount</w:t>
      </w:r>
      <w:proofErr w:type="spellEnd"/>
      <w:r w:rsidRPr="00470C4D">
        <w:rPr>
          <w:sz w:val="20"/>
        </w:rPr>
        <w:t>&lt;/check&gt;</w:t>
      </w:r>
    </w:p>
    <w:p w:rsidR="003236EE" w:rsidRPr="00470C4D" w:rsidRDefault="001216D2" w:rsidP="00470C4D">
      <w:pPr>
        <w:pStyle w:val="Fixed-Width"/>
        <w:rPr>
          <w:sz w:val="20"/>
        </w:rPr>
      </w:pPr>
      <w:r w:rsidRPr="00470C4D">
        <w:rPr>
          <w:sz w:val="20"/>
        </w:rPr>
        <w:tab/>
      </w:r>
      <w:r w:rsidRPr="00470C4D">
        <w:rPr>
          <w:sz w:val="20"/>
        </w:rPr>
        <w:tab/>
        <w:t>&lt;</w:t>
      </w:r>
      <w:proofErr w:type="gramStart"/>
      <w:r w:rsidRPr="00470C4D">
        <w:rPr>
          <w:sz w:val="20"/>
        </w:rPr>
        <w:t>check</w:t>
      </w:r>
      <w:proofErr w:type="gramEnd"/>
      <w:r w:rsidRPr="00470C4D">
        <w:rPr>
          <w:sz w:val="20"/>
        </w:rPr>
        <w:t>&gt;</w:t>
      </w:r>
      <w:proofErr w:type="spellStart"/>
      <w:r w:rsidRPr="00470C4D">
        <w:rPr>
          <w:sz w:val="20"/>
        </w:rPr>
        <w:t>hasDeliveryOption</w:t>
      </w:r>
      <w:proofErr w:type="spellEnd"/>
      <w:r w:rsidRPr="00470C4D">
        <w:rPr>
          <w:sz w:val="20"/>
        </w:rPr>
        <w:t>&lt;/check&gt;</w:t>
      </w:r>
    </w:p>
    <w:p w:rsidR="003236EE" w:rsidRPr="00470C4D" w:rsidRDefault="001216D2" w:rsidP="00470C4D">
      <w:pPr>
        <w:pStyle w:val="Fixed-Width"/>
        <w:rPr>
          <w:sz w:val="20"/>
        </w:rPr>
      </w:pPr>
      <w:r w:rsidRPr="00470C4D">
        <w:rPr>
          <w:sz w:val="20"/>
        </w:rPr>
        <w:tab/>
        <w:t>&lt;/</w:t>
      </w:r>
      <w:proofErr w:type="spellStart"/>
      <w:r w:rsidRPr="00470C4D">
        <w:rPr>
          <w:sz w:val="20"/>
        </w:rPr>
        <w:t>userButton</w:t>
      </w:r>
      <w:proofErr w:type="spellEnd"/>
      <w:r w:rsidRPr="00470C4D">
        <w:rPr>
          <w:sz w:val="20"/>
        </w:rPr>
        <w:t>&gt;</w:t>
      </w:r>
    </w:p>
    <w:p w:rsidR="003236EE" w:rsidRPr="00470C4D" w:rsidRDefault="001216D2" w:rsidP="00470C4D">
      <w:pPr>
        <w:pStyle w:val="Fixed-Width"/>
        <w:rPr>
          <w:sz w:val="20"/>
        </w:rPr>
      </w:pPr>
      <w:r w:rsidRPr="00470C4D">
        <w:rPr>
          <w:sz w:val="20"/>
        </w:rPr>
        <w:tab/>
        <w:t>&lt;</w:t>
      </w:r>
      <w:proofErr w:type="spellStart"/>
      <w:r w:rsidRPr="00470C4D">
        <w:rPr>
          <w:sz w:val="20"/>
        </w:rPr>
        <w:t>userButton</w:t>
      </w:r>
      <w:proofErr w:type="spellEnd"/>
      <w:r w:rsidRPr="00470C4D">
        <w:rPr>
          <w:sz w:val="20"/>
        </w:rPr>
        <w:t xml:space="preserve"> name='Add Delivery Option' function='</w:t>
      </w:r>
      <w:proofErr w:type="spellStart"/>
      <w:r w:rsidRPr="00470C4D">
        <w:rPr>
          <w:sz w:val="20"/>
        </w:rPr>
        <w:t>addDeliveryOption</w:t>
      </w:r>
      <w:proofErr w:type="spellEnd"/>
      <w:r w:rsidRPr="00470C4D">
        <w:rPr>
          <w:sz w:val="20"/>
        </w:rPr>
        <w:t>'&gt;</w:t>
      </w:r>
    </w:p>
    <w:p w:rsidR="003236EE" w:rsidRPr="00470C4D" w:rsidRDefault="001216D2" w:rsidP="00470C4D">
      <w:pPr>
        <w:pStyle w:val="Fixed-Width"/>
        <w:rPr>
          <w:sz w:val="20"/>
        </w:rPr>
      </w:pPr>
      <w:r w:rsidRPr="00470C4D">
        <w:rPr>
          <w:sz w:val="20"/>
        </w:rPr>
        <w:tab/>
      </w:r>
      <w:r w:rsidRPr="00470C4D">
        <w:rPr>
          <w:sz w:val="20"/>
        </w:rPr>
        <w:tab/>
        <w:t>&lt;</w:t>
      </w:r>
      <w:proofErr w:type="gramStart"/>
      <w:r w:rsidRPr="00470C4D">
        <w:rPr>
          <w:sz w:val="20"/>
        </w:rPr>
        <w:t>check</w:t>
      </w:r>
      <w:proofErr w:type="gramEnd"/>
      <w:r w:rsidRPr="00470C4D">
        <w:rPr>
          <w:sz w:val="20"/>
        </w:rPr>
        <w:t>&gt;</w:t>
      </w:r>
      <w:proofErr w:type="spellStart"/>
      <w:r w:rsidRPr="00470C4D">
        <w:rPr>
          <w:sz w:val="20"/>
        </w:rPr>
        <w:t>hasSunOneAccount</w:t>
      </w:r>
      <w:proofErr w:type="spellEnd"/>
      <w:r w:rsidRPr="00470C4D">
        <w:rPr>
          <w:sz w:val="20"/>
        </w:rPr>
        <w:t>&lt;/check&gt;</w:t>
      </w:r>
    </w:p>
    <w:p w:rsidR="003236EE" w:rsidRPr="00470C4D" w:rsidRDefault="001216D2" w:rsidP="00470C4D">
      <w:pPr>
        <w:pStyle w:val="Fixed-Width"/>
        <w:rPr>
          <w:sz w:val="20"/>
        </w:rPr>
      </w:pPr>
      <w:r w:rsidRPr="00470C4D">
        <w:rPr>
          <w:sz w:val="20"/>
        </w:rPr>
        <w:tab/>
      </w:r>
      <w:r w:rsidRPr="00470C4D">
        <w:rPr>
          <w:sz w:val="20"/>
        </w:rPr>
        <w:tab/>
        <w:t>&lt;</w:t>
      </w:r>
      <w:proofErr w:type="gramStart"/>
      <w:r w:rsidRPr="00470C4D">
        <w:rPr>
          <w:sz w:val="20"/>
        </w:rPr>
        <w:t>check</w:t>
      </w:r>
      <w:proofErr w:type="gramEnd"/>
      <w:r w:rsidRPr="00470C4D">
        <w:rPr>
          <w:sz w:val="20"/>
        </w:rPr>
        <w:t>&gt;!</w:t>
      </w:r>
      <w:proofErr w:type="spellStart"/>
      <w:r w:rsidRPr="00470C4D">
        <w:rPr>
          <w:sz w:val="20"/>
        </w:rPr>
        <w:t>hasDeliveryOption</w:t>
      </w:r>
      <w:proofErr w:type="spellEnd"/>
      <w:r w:rsidRPr="00470C4D">
        <w:rPr>
          <w:sz w:val="20"/>
        </w:rPr>
        <w:t>&lt;/check&gt;</w:t>
      </w:r>
    </w:p>
    <w:p w:rsidR="003236EE" w:rsidRPr="00470C4D" w:rsidRDefault="001216D2" w:rsidP="00470C4D">
      <w:pPr>
        <w:pStyle w:val="Fixed-Width"/>
        <w:rPr>
          <w:sz w:val="20"/>
        </w:rPr>
      </w:pPr>
      <w:r w:rsidRPr="00470C4D">
        <w:rPr>
          <w:sz w:val="20"/>
        </w:rPr>
        <w:tab/>
        <w:t>&lt;/</w:t>
      </w:r>
      <w:proofErr w:type="spellStart"/>
      <w:r w:rsidRPr="00470C4D">
        <w:rPr>
          <w:sz w:val="20"/>
        </w:rPr>
        <w:t>userButton</w:t>
      </w:r>
      <w:proofErr w:type="spellEnd"/>
      <w:r w:rsidRPr="00470C4D">
        <w:rPr>
          <w:sz w:val="20"/>
        </w:rPr>
        <w:t>&gt;</w:t>
      </w:r>
    </w:p>
    <w:p w:rsidR="003236EE" w:rsidRPr="00470C4D" w:rsidRDefault="001216D2" w:rsidP="00470C4D">
      <w:pPr>
        <w:pStyle w:val="Fixed-Width"/>
        <w:rPr>
          <w:sz w:val="20"/>
        </w:rPr>
      </w:pPr>
      <w:r w:rsidRPr="00470C4D">
        <w:rPr>
          <w:sz w:val="20"/>
        </w:rPr>
        <w:tab/>
        <w:t>&lt;</w:t>
      </w:r>
      <w:proofErr w:type="spellStart"/>
      <w:r w:rsidRPr="00470C4D">
        <w:rPr>
          <w:sz w:val="20"/>
        </w:rPr>
        <w:t>userButton</w:t>
      </w:r>
      <w:proofErr w:type="spellEnd"/>
      <w:r w:rsidRPr="00470C4D">
        <w:rPr>
          <w:sz w:val="20"/>
        </w:rPr>
        <w:t xml:space="preserve"> name='Reset Password' function='</w:t>
      </w:r>
      <w:proofErr w:type="spellStart"/>
      <w:r w:rsidRPr="00470C4D">
        <w:rPr>
          <w:sz w:val="20"/>
        </w:rPr>
        <w:t>resetPassword</w:t>
      </w:r>
      <w:proofErr w:type="spellEnd"/>
      <w:r w:rsidRPr="00470C4D">
        <w:rPr>
          <w:sz w:val="20"/>
        </w:rPr>
        <w:t>'&gt;</w:t>
      </w:r>
    </w:p>
    <w:p w:rsidR="003236EE" w:rsidRPr="00470C4D" w:rsidRDefault="001216D2" w:rsidP="00470C4D">
      <w:pPr>
        <w:pStyle w:val="Fixed-Width"/>
        <w:rPr>
          <w:sz w:val="20"/>
        </w:rPr>
      </w:pPr>
      <w:r w:rsidRPr="00470C4D">
        <w:rPr>
          <w:sz w:val="20"/>
        </w:rPr>
        <w:tab/>
      </w:r>
      <w:r w:rsidRPr="00470C4D">
        <w:rPr>
          <w:sz w:val="20"/>
        </w:rPr>
        <w:tab/>
        <w:t>&lt;</w:t>
      </w:r>
      <w:proofErr w:type="gramStart"/>
      <w:r w:rsidRPr="00470C4D">
        <w:rPr>
          <w:sz w:val="20"/>
        </w:rPr>
        <w:t>check</w:t>
      </w:r>
      <w:proofErr w:type="gramEnd"/>
      <w:r w:rsidRPr="00470C4D">
        <w:rPr>
          <w:sz w:val="20"/>
        </w:rPr>
        <w:t>&gt;!</w:t>
      </w:r>
      <w:proofErr w:type="spellStart"/>
      <w:r w:rsidRPr="00470C4D">
        <w:rPr>
          <w:sz w:val="20"/>
        </w:rPr>
        <w:t>isDefaultPassword</w:t>
      </w:r>
      <w:proofErr w:type="spellEnd"/>
      <w:r w:rsidRPr="00470C4D">
        <w:rPr>
          <w:sz w:val="20"/>
        </w:rPr>
        <w:t>&lt;/check&gt;</w:t>
      </w:r>
    </w:p>
    <w:p w:rsidR="003236EE" w:rsidRPr="00470C4D" w:rsidRDefault="001216D2" w:rsidP="00470C4D">
      <w:pPr>
        <w:pStyle w:val="Fixed-Width"/>
        <w:rPr>
          <w:sz w:val="20"/>
        </w:rPr>
      </w:pPr>
      <w:r w:rsidRPr="00470C4D">
        <w:rPr>
          <w:sz w:val="20"/>
        </w:rPr>
        <w:tab/>
        <w:t>&lt;/</w:t>
      </w:r>
      <w:proofErr w:type="spellStart"/>
      <w:r w:rsidRPr="00470C4D">
        <w:rPr>
          <w:sz w:val="20"/>
        </w:rPr>
        <w:t>userButton</w:t>
      </w:r>
      <w:proofErr w:type="spellEnd"/>
      <w:r w:rsidRPr="00470C4D">
        <w:rPr>
          <w:sz w:val="20"/>
        </w:rPr>
        <w:t>&gt;</w:t>
      </w:r>
    </w:p>
    <w:p w:rsidR="003236EE" w:rsidRPr="00470C4D" w:rsidRDefault="001216D2" w:rsidP="00470C4D">
      <w:pPr>
        <w:pStyle w:val="Fixed-Width"/>
        <w:rPr>
          <w:sz w:val="20"/>
        </w:rPr>
      </w:pPr>
      <w:r w:rsidRPr="00470C4D">
        <w:rPr>
          <w:sz w:val="20"/>
        </w:rPr>
        <w:t>&lt;/module&gt;</w:t>
      </w:r>
    </w:p>
    <w:p w:rsidR="003236EE" w:rsidRDefault="001216D2" w:rsidP="000566CB">
      <w:pPr>
        <w:pStyle w:val="Heading3"/>
      </w:pPr>
      <w:bookmarkStart w:id="24" w:name="_Toc165647295"/>
      <w:r>
        <w:t>Module Attributes</w:t>
      </w:r>
      <w:bookmarkEnd w:id="24"/>
    </w:p>
    <w:p w:rsidR="003236EE" w:rsidRPr="00405133" w:rsidRDefault="001216D2" w:rsidP="00405133">
      <w:pPr>
        <w:rPr>
          <w:b/>
        </w:rPr>
      </w:pPr>
      <w:r w:rsidRPr="00405133">
        <w:rPr>
          <w:b/>
        </w:rPr>
        <w:t>Required</w:t>
      </w:r>
    </w:p>
    <w:p w:rsidR="003C035D" w:rsidRDefault="001216D2" w:rsidP="003C035D">
      <w:pPr>
        <w:pStyle w:val="ListParagraph"/>
        <w:numPr>
          <w:ilvl w:val="0"/>
          <w:numId w:val="16"/>
        </w:numPr>
      </w:pPr>
      <w:proofErr w:type="gramStart"/>
      <w:r w:rsidRPr="009938F8">
        <w:rPr>
          <w:b/>
        </w:rPr>
        <w:t>name</w:t>
      </w:r>
      <w:proofErr w:type="gramEnd"/>
      <w:r>
        <w:t xml:space="preserve"> - The name of the module as it will be shown in the </w:t>
      </w:r>
      <w:hyperlink w:anchor="_Module_List" w:history="1">
        <w:r w:rsidRPr="00756E13">
          <w:rPr>
            <w:rStyle w:val="Hyperlink"/>
          </w:rPr>
          <w:t>Module List</w:t>
        </w:r>
      </w:hyperlink>
      <w:r>
        <w:t>. If ‘</w:t>
      </w:r>
      <w:proofErr w:type="spellStart"/>
      <w:r>
        <w:t>leftnav</w:t>
      </w:r>
      <w:proofErr w:type="spellEnd"/>
      <w:r>
        <w:t>’ is set to true then this will also be the name of the module in the left navigation.</w:t>
      </w:r>
    </w:p>
    <w:p w:rsidR="003C035D" w:rsidRDefault="001216D2" w:rsidP="003C035D">
      <w:pPr>
        <w:pStyle w:val="ListParagraph"/>
        <w:numPr>
          <w:ilvl w:val="0"/>
          <w:numId w:val="16"/>
        </w:numPr>
      </w:pPr>
      <w:proofErr w:type="gramStart"/>
      <w:r w:rsidRPr="009938F8">
        <w:rPr>
          <w:b/>
        </w:rPr>
        <w:t>version</w:t>
      </w:r>
      <w:proofErr w:type="gramEnd"/>
      <w:r>
        <w:t xml:space="preserve"> - The current revision of this module.</w:t>
      </w:r>
    </w:p>
    <w:p w:rsidR="003C035D" w:rsidRDefault="001216D2" w:rsidP="00470C4D">
      <w:pPr>
        <w:pStyle w:val="ListParagraph"/>
        <w:numPr>
          <w:ilvl w:val="0"/>
          <w:numId w:val="16"/>
        </w:numPr>
      </w:pPr>
      <w:proofErr w:type="gramStart"/>
      <w:r w:rsidRPr="009938F8">
        <w:rPr>
          <w:b/>
        </w:rPr>
        <w:t>enabled</w:t>
      </w:r>
      <w:proofErr w:type="gramEnd"/>
      <w:r>
        <w:t xml:space="preserve"> - Determines if the module should appear within the application.</w:t>
      </w:r>
    </w:p>
    <w:p w:rsidR="003236EE" w:rsidRDefault="001216D2" w:rsidP="003C035D">
      <w:pPr>
        <w:pStyle w:val="ListParagraph"/>
        <w:numPr>
          <w:ilvl w:val="1"/>
          <w:numId w:val="16"/>
        </w:numPr>
      </w:pPr>
      <w:r>
        <w:t>** Note - The application’s configuration will still be parsed, so keeping a valid config.xml file is important</w:t>
      </w:r>
      <w:r w:rsidR="00814143">
        <w:t xml:space="preserve"> **</w:t>
      </w:r>
    </w:p>
    <w:p w:rsidR="003620EA" w:rsidRDefault="003620EA">
      <w:pPr>
        <w:pStyle w:val="Body"/>
        <w:ind w:left="720" w:hanging="720"/>
      </w:pPr>
    </w:p>
    <w:p w:rsidR="003236EE" w:rsidRDefault="001216D2" w:rsidP="000566CB">
      <w:pPr>
        <w:pStyle w:val="Heading3"/>
      </w:pPr>
      <w:bookmarkStart w:id="25" w:name="_Toc165647296"/>
      <w:r>
        <w:t>Description</w:t>
      </w:r>
      <w:bookmarkEnd w:id="25"/>
    </w:p>
    <w:p w:rsidR="003236EE" w:rsidRPr="00405133" w:rsidRDefault="001216D2" w:rsidP="00405133">
      <w:pPr>
        <w:rPr>
          <w:b/>
        </w:rPr>
      </w:pPr>
      <w:r w:rsidRPr="00405133">
        <w:rPr>
          <w:b/>
        </w:rPr>
        <w:t>Required</w:t>
      </w:r>
    </w:p>
    <w:p w:rsidR="003236EE" w:rsidRDefault="001216D2" w:rsidP="00470C4D">
      <w:proofErr w:type="gramStart"/>
      <w:r>
        <w:t>A plain text summary of the functionality provided by the module.</w:t>
      </w:r>
      <w:proofErr w:type="gramEnd"/>
      <w:r>
        <w:t xml:space="preserve"> This will be displayed with other module descriptions in the </w:t>
      </w:r>
      <w:hyperlink w:anchor="_Module_List" w:history="1">
        <w:r w:rsidRPr="003C035D">
          <w:rPr>
            <w:rStyle w:val="Hyperlink"/>
          </w:rPr>
          <w:t>Module List</w:t>
        </w:r>
      </w:hyperlink>
      <w:r>
        <w:t>. A verbose description is extremely helpful since future module authors will use the description as a jumping-off point into the code base.</w:t>
      </w:r>
    </w:p>
    <w:p w:rsidR="003236EE" w:rsidRDefault="003236EE">
      <w:pPr>
        <w:pStyle w:val="Body"/>
      </w:pPr>
    </w:p>
    <w:p w:rsidR="003236EE" w:rsidRDefault="00EF7975">
      <w:pPr>
        <w:pStyle w:val="Body"/>
      </w:pPr>
      <w:r>
        <w:rPr>
          <w:noProof/>
        </w:rPr>
        <w:drawing>
          <wp:inline distT="0" distB="0" distL="0" distR="0">
            <wp:extent cx="5943600" cy="1410970"/>
            <wp:effectExtent l="171450" t="171450" r="381000" b="3606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1410970"/>
                    </a:xfrm>
                    <a:prstGeom prst="rect">
                      <a:avLst/>
                    </a:prstGeom>
                    <a:ln>
                      <a:noFill/>
                    </a:ln>
                    <a:effectLst>
                      <a:outerShdw blurRad="292100" dist="139700" dir="2700000" algn="tl" rotWithShape="0">
                        <a:srgbClr val="333333">
                          <a:alpha val="65000"/>
                        </a:srgbClr>
                      </a:outerShdw>
                    </a:effectLst>
                  </pic:spPr>
                </pic:pic>
              </a:graphicData>
            </a:graphic>
          </wp:inline>
        </w:drawing>
      </w:r>
    </w:p>
    <w:p w:rsidR="00211586" w:rsidRDefault="00211586">
      <w:pPr>
        <w:pStyle w:val="Body"/>
      </w:pPr>
    </w:p>
    <w:p w:rsidR="003236EE" w:rsidRDefault="001216D2" w:rsidP="000566CB">
      <w:pPr>
        <w:pStyle w:val="Heading3"/>
      </w:pPr>
      <w:bookmarkStart w:id="26" w:name="_Toc165647297"/>
      <w:r>
        <w:t>Category</w:t>
      </w:r>
      <w:bookmarkEnd w:id="26"/>
    </w:p>
    <w:p w:rsidR="003236EE" w:rsidRPr="00405133" w:rsidRDefault="001216D2" w:rsidP="00405133">
      <w:pPr>
        <w:rPr>
          <w:b/>
        </w:rPr>
      </w:pPr>
      <w:r w:rsidRPr="00405133">
        <w:rPr>
          <w:b/>
        </w:rPr>
        <w:t>Optional</w:t>
      </w:r>
    </w:p>
    <w:p w:rsidR="003236EE" w:rsidRDefault="001216D2" w:rsidP="00470C4D">
      <w:proofErr w:type="gramStart"/>
      <w:r>
        <w:t>A second descriptor for the module to support the Description tag.</w:t>
      </w:r>
      <w:proofErr w:type="gramEnd"/>
      <w:r>
        <w:t xml:space="preserve"> Modules will be grouped together by their category in both the left navigation and the </w:t>
      </w:r>
      <w:hyperlink w:anchor="_Module_List" w:history="1">
        <w:r w:rsidRPr="00756E13">
          <w:rPr>
            <w:rStyle w:val="Hyperlink"/>
          </w:rPr>
          <w:t>Module List</w:t>
        </w:r>
      </w:hyperlink>
      <w:r>
        <w:t>. If a category is not provided, a default value of “Uncategorized” will be provided for the module.</w:t>
      </w:r>
    </w:p>
    <w:p w:rsidR="003236EE" w:rsidRDefault="003236EE">
      <w:pPr>
        <w:pStyle w:val="Body"/>
      </w:pPr>
    </w:p>
    <w:p w:rsidR="003236EE" w:rsidRDefault="00211586" w:rsidP="000566CB">
      <w:pPr>
        <w:pStyle w:val="Heading3"/>
      </w:pPr>
      <w:bookmarkStart w:id="27" w:name="_Toc165647298"/>
      <w:r>
        <w:rPr>
          <w:b w:val="0"/>
          <w:noProof/>
        </w:rPr>
        <w:drawing>
          <wp:anchor distT="0" distB="0" distL="114300" distR="114300" simplePos="0" relativeHeight="251660288" behindDoc="1" locked="0" layoutInCell="1" allowOverlap="1">
            <wp:simplePos x="0" y="0"/>
            <wp:positionH relativeFrom="margin">
              <wp:posOffset>4133850</wp:posOffset>
            </wp:positionH>
            <wp:positionV relativeFrom="paragraph">
              <wp:posOffset>22860</wp:posOffset>
            </wp:positionV>
            <wp:extent cx="1619250" cy="2200275"/>
            <wp:effectExtent l="171450" t="171450" r="381000" b="371475"/>
            <wp:wrapTight wrapText="bothSides">
              <wp:wrapPolygon edited="0">
                <wp:start x="2795" y="-1683"/>
                <wp:lineTo x="-2287" y="-1309"/>
                <wp:lineTo x="-2287" y="22442"/>
                <wp:lineTo x="-1779" y="22816"/>
                <wp:lineTo x="1271" y="24686"/>
                <wp:lineTo x="1525" y="25060"/>
                <wp:lineTo x="22616" y="25060"/>
                <wp:lineTo x="22871" y="24686"/>
                <wp:lineTo x="25920" y="22816"/>
                <wp:lineTo x="26428" y="748"/>
                <wp:lineTo x="22871" y="-1309"/>
                <wp:lineTo x="21346" y="-1683"/>
                <wp:lineTo x="2795" y="-1683"/>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0" cy="2200275"/>
                    </a:xfrm>
                    <a:prstGeom prst="rect">
                      <a:avLst/>
                    </a:prstGeom>
                    <a:ln>
                      <a:noFill/>
                    </a:ln>
                    <a:effectLst>
                      <a:outerShdw blurRad="292100" dist="139700" dir="2700000" algn="tl" rotWithShape="0">
                        <a:srgbClr val="333333">
                          <a:alpha val="65000"/>
                        </a:srgbClr>
                      </a:outerShdw>
                    </a:effectLst>
                  </pic:spPr>
                </pic:pic>
              </a:graphicData>
            </a:graphic>
          </wp:anchor>
        </w:drawing>
      </w:r>
      <w:proofErr w:type="spellStart"/>
      <w:r w:rsidR="001216D2">
        <w:t>Leftnav</w:t>
      </w:r>
      <w:bookmarkEnd w:id="27"/>
      <w:proofErr w:type="spellEnd"/>
    </w:p>
    <w:p w:rsidR="003236EE" w:rsidRPr="00405133" w:rsidRDefault="001216D2" w:rsidP="00405133">
      <w:pPr>
        <w:rPr>
          <w:b/>
        </w:rPr>
      </w:pPr>
      <w:r w:rsidRPr="00405133">
        <w:rPr>
          <w:b/>
        </w:rPr>
        <w:t>Optional</w:t>
      </w:r>
    </w:p>
    <w:p w:rsidR="003236EE" w:rsidRDefault="001216D2" w:rsidP="00470C4D">
      <w:r>
        <w:t xml:space="preserve">If true, this places an entry point into your module into the left navigation. It uses the name of the module to represent it in the list and will link to the </w:t>
      </w:r>
      <w:proofErr w:type="gramStart"/>
      <w:r>
        <w:t>index(</w:t>
      </w:r>
      <w:proofErr w:type="gramEnd"/>
      <w:r>
        <w:t xml:space="preserve">) function within your module’s PHP file. The </w:t>
      </w:r>
      <w:proofErr w:type="spellStart"/>
      <w:r>
        <w:t>Leftnav</w:t>
      </w:r>
      <w:proofErr w:type="spellEnd"/>
      <w:r>
        <w:t xml:space="preserve"> option does not need to be set if custom pages are going to be defined.</w:t>
      </w:r>
    </w:p>
    <w:p w:rsidR="003236EE" w:rsidRDefault="003236EE">
      <w:pPr>
        <w:pStyle w:val="Body"/>
      </w:pPr>
    </w:p>
    <w:p w:rsidR="00211586" w:rsidRDefault="00211586">
      <w:pPr>
        <w:pStyle w:val="Body"/>
      </w:pPr>
    </w:p>
    <w:p w:rsidR="003236EE" w:rsidRDefault="001216D2" w:rsidP="000566CB">
      <w:pPr>
        <w:pStyle w:val="Heading3"/>
      </w:pPr>
      <w:bookmarkStart w:id="28" w:name="_Toc165647299"/>
      <w:r>
        <w:t>Page</w:t>
      </w:r>
      <w:bookmarkEnd w:id="28"/>
    </w:p>
    <w:p w:rsidR="003236EE" w:rsidRPr="00405133" w:rsidRDefault="001216D2" w:rsidP="00405133">
      <w:pPr>
        <w:rPr>
          <w:b/>
        </w:rPr>
      </w:pPr>
      <w:r w:rsidRPr="00405133">
        <w:rPr>
          <w:b/>
        </w:rPr>
        <w:t>Optional, Multiple</w:t>
      </w:r>
    </w:p>
    <w:p w:rsidR="003236EE" w:rsidRDefault="001216D2" w:rsidP="00470C4D">
      <w:r>
        <w:t xml:space="preserve">Defines an entry-point into the program similar to the </w:t>
      </w:r>
      <w:proofErr w:type="spellStart"/>
      <w:r>
        <w:t>Leftnav</w:t>
      </w:r>
      <w:proofErr w:type="spellEnd"/>
      <w:r>
        <w:t xml:space="preserve"> tag. Pages will always be placed within their module’s category. Page tags have two attributes:</w:t>
      </w:r>
    </w:p>
    <w:p w:rsidR="003C035D" w:rsidRDefault="001216D2" w:rsidP="003C035D">
      <w:pPr>
        <w:pStyle w:val="ListParagraph"/>
        <w:numPr>
          <w:ilvl w:val="0"/>
          <w:numId w:val="15"/>
        </w:numPr>
      </w:pPr>
      <w:proofErr w:type="gramStart"/>
      <w:r w:rsidRPr="009938F8">
        <w:rPr>
          <w:b/>
        </w:rPr>
        <w:t>name</w:t>
      </w:r>
      <w:proofErr w:type="gramEnd"/>
      <w:r>
        <w:t xml:space="preserve"> - The string to be displayed in the left navigation.</w:t>
      </w:r>
    </w:p>
    <w:p w:rsidR="003236EE" w:rsidRDefault="001216D2" w:rsidP="003C035D">
      <w:pPr>
        <w:pStyle w:val="ListParagraph"/>
        <w:numPr>
          <w:ilvl w:val="0"/>
          <w:numId w:val="15"/>
        </w:numPr>
      </w:pPr>
      <w:proofErr w:type="gramStart"/>
      <w:r w:rsidRPr="009938F8">
        <w:rPr>
          <w:b/>
        </w:rPr>
        <w:t>function</w:t>
      </w:r>
      <w:proofErr w:type="gramEnd"/>
      <w:r>
        <w:t xml:space="preserve"> - The name of the function in the module’s PHP file to be called when the page entry is clicked.</w:t>
      </w:r>
    </w:p>
    <w:p w:rsidR="003236EE" w:rsidRDefault="0098391F">
      <w:pPr>
        <w:pStyle w:val="Body"/>
      </w:pPr>
      <w:r>
        <w:rPr>
          <w:noProof/>
        </w:rPr>
        <w:drawing>
          <wp:anchor distT="0" distB="0" distL="114300" distR="114300" simplePos="0" relativeHeight="251661312" behindDoc="1" locked="0" layoutInCell="1" allowOverlap="1">
            <wp:simplePos x="0" y="0"/>
            <wp:positionH relativeFrom="margin">
              <wp:posOffset>3886200</wp:posOffset>
            </wp:positionH>
            <wp:positionV relativeFrom="paragraph">
              <wp:posOffset>137160</wp:posOffset>
            </wp:positionV>
            <wp:extent cx="1857375" cy="876300"/>
            <wp:effectExtent l="0" t="0" r="9525" b="0"/>
            <wp:wrapTight wrapText="bothSides">
              <wp:wrapPolygon edited="0">
                <wp:start x="0" y="0"/>
                <wp:lineTo x="0" y="21130"/>
                <wp:lineTo x="21489" y="21130"/>
                <wp:lineTo x="21489"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57375" cy="876300"/>
                    </a:xfrm>
                    <a:prstGeom prst="rect">
                      <a:avLst/>
                    </a:prstGeom>
                    <a:noFill/>
                    <a:ln>
                      <a:noFill/>
                    </a:ln>
                    <a:effectLst/>
                  </pic:spPr>
                </pic:pic>
              </a:graphicData>
            </a:graphic>
          </wp:anchor>
        </w:drawing>
      </w:r>
    </w:p>
    <w:p w:rsidR="003236EE" w:rsidRDefault="001216D2" w:rsidP="000566CB">
      <w:pPr>
        <w:pStyle w:val="Heading3"/>
      </w:pPr>
      <w:bookmarkStart w:id="29" w:name="_Toc165647300"/>
      <w:proofErr w:type="spellStart"/>
      <w:proofErr w:type="gramStart"/>
      <w:r>
        <w:t>userAttribute</w:t>
      </w:r>
      <w:proofErr w:type="gramEnd"/>
      <w:r>
        <w:t>/classAttribute</w:t>
      </w:r>
      <w:bookmarkEnd w:id="29"/>
      <w:proofErr w:type="spellEnd"/>
    </w:p>
    <w:p w:rsidR="003236EE" w:rsidRPr="00405133" w:rsidRDefault="001216D2" w:rsidP="00405133">
      <w:pPr>
        <w:rPr>
          <w:b/>
        </w:rPr>
      </w:pPr>
      <w:r w:rsidRPr="00405133">
        <w:rPr>
          <w:b/>
        </w:rPr>
        <w:t>Optional, Multiple, Checks</w:t>
      </w:r>
    </w:p>
    <w:p w:rsidR="003236EE" w:rsidRDefault="001216D2" w:rsidP="00470C4D">
      <w:r>
        <w:t xml:space="preserve">User attributes and class attributes appear within the corresponding information pages for their types. They are represented as checkboxes and associate with a </w:t>
      </w:r>
      <w:proofErr w:type="spellStart"/>
      <w:r>
        <w:t>boolean</w:t>
      </w:r>
      <w:proofErr w:type="spellEnd"/>
      <w:r>
        <w:t xml:space="preserve">-based function within the module’s PHP file. </w:t>
      </w:r>
      <w:proofErr w:type="gramStart"/>
      <w:r>
        <w:t xml:space="preserve">If the function returns true or false then the checkbox will be checked or </w:t>
      </w:r>
      <w:proofErr w:type="spellStart"/>
      <w:r>
        <w:t>X’ed</w:t>
      </w:r>
      <w:proofErr w:type="spellEnd"/>
      <w:r>
        <w:t xml:space="preserve"> out, respectively.</w:t>
      </w:r>
      <w:proofErr w:type="gramEnd"/>
      <w:r>
        <w:t xml:space="preserve"> If the function returns a string value (perhaps due to an error) then the checkbox will turn into an exclamation mark. When clicked on, the Dashboard will display a dialog with the contents of the returned string. User and class attribute tags have three attributes:</w:t>
      </w:r>
    </w:p>
    <w:p w:rsidR="003C035D" w:rsidRDefault="001216D2" w:rsidP="003C035D">
      <w:pPr>
        <w:pStyle w:val="ListParagraph"/>
        <w:numPr>
          <w:ilvl w:val="0"/>
          <w:numId w:val="14"/>
        </w:numPr>
      </w:pPr>
      <w:proofErr w:type="gramStart"/>
      <w:r w:rsidRPr="009938F8">
        <w:rPr>
          <w:b/>
        </w:rPr>
        <w:t>name</w:t>
      </w:r>
      <w:proofErr w:type="gramEnd"/>
      <w:r>
        <w:t xml:space="preserve"> - The string to be displayed next to the checkbox.</w:t>
      </w:r>
    </w:p>
    <w:p w:rsidR="003C035D" w:rsidRDefault="001216D2" w:rsidP="003C035D">
      <w:pPr>
        <w:pStyle w:val="ListParagraph"/>
        <w:numPr>
          <w:ilvl w:val="0"/>
          <w:numId w:val="14"/>
        </w:numPr>
      </w:pPr>
      <w:proofErr w:type="gramStart"/>
      <w:r w:rsidRPr="009938F8">
        <w:rPr>
          <w:b/>
        </w:rPr>
        <w:t>function</w:t>
      </w:r>
      <w:proofErr w:type="gramEnd"/>
      <w:r>
        <w:t xml:space="preserve"> - The name of the function in the module’s PHP file to be called through AJAX when the information page loads.</w:t>
      </w:r>
    </w:p>
    <w:p w:rsidR="003236EE" w:rsidRDefault="001216D2" w:rsidP="003C035D">
      <w:pPr>
        <w:pStyle w:val="ListParagraph"/>
        <w:numPr>
          <w:ilvl w:val="0"/>
          <w:numId w:val="14"/>
        </w:numPr>
      </w:pPr>
      <w:proofErr w:type="gramStart"/>
      <w:r w:rsidRPr="009938F8">
        <w:rPr>
          <w:b/>
        </w:rPr>
        <w:t>description</w:t>
      </w:r>
      <w:proofErr w:type="gramEnd"/>
      <w:r>
        <w:t xml:space="preserve"> - A long string describing the functionality this attribute provides. This appears when the attribute is hovered over.</w:t>
      </w:r>
    </w:p>
    <w:p w:rsidR="003236EE" w:rsidRDefault="003236EE">
      <w:pPr>
        <w:pStyle w:val="Body"/>
      </w:pPr>
    </w:p>
    <w:p w:rsidR="003236EE" w:rsidRDefault="00756E13" w:rsidP="000566CB">
      <w:pPr>
        <w:pStyle w:val="Heading3"/>
      </w:pPr>
      <w:bookmarkStart w:id="30" w:name="_Toc165647301"/>
      <w:r w:rsidRPr="00405133">
        <w:rPr>
          <w:b w:val="0"/>
          <w:noProof/>
        </w:rPr>
        <w:drawing>
          <wp:anchor distT="152400" distB="152400" distL="152400" distR="152400" simplePos="0" relativeHeight="251663360" behindDoc="1" locked="0" layoutInCell="1" allowOverlap="1">
            <wp:simplePos x="0" y="0"/>
            <wp:positionH relativeFrom="column">
              <wp:posOffset>1247775</wp:posOffset>
            </wp:positionH>
            <wp:positionV relativeFrom="line">
              <wp:posOffset>645795</wp:posOffset>
            </wp:positionV>
            <wp:extent cx="3747135" cy="292100"/>
            <wp:effectExtent l="0" t="0" r="571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7135" cy="292100"/>
                    </a:xfrm>
                    <a:prstGeom prst="rect">
                      <a:avLst/>
                    </a:prstGeom>
                    <a:noFill/>
                    <a:ln>
                      <a:noFill/>
                    </a:ln>
                    <a:effectLst/>
                  </pic:spPr>
                </pic:pic>
              </a:graphicData>
            </a:graphic>
          </wp:anchor>
        </w:drawing>
      </w:r>
      <w:proofErr w:type="spellStart"/>
      <w:proofErr w:type="gramStart"/>
      <w:r w:rsidR="001216D2">
        <w:t>userButton</w:t>
      </w:r>
      <w:proofErr w:type="gramEnd"/>
      <w:r w:rsidR="001216D2">
        <w:t>/classButton</w:t>
      </w:r>
      <w:bookmarkEnd w:id="30"/>
      <w:proofErr w:type="spellEnd"/>
    </w:p>
    <w:p w:rsidR="003236EE" w:rsidRPr="00405133" w:rsidRDefault="001216D2" w:rsidP="00405133">
      <w:pPr>
        <w:rPr>
          <w:b/>
        </w:rPr>
      </w:pPr>
      <w:r w:rsidRPr="00405133">
        <w:rPr>
          <w:b/>
        </w:rPr>
        <w:t>Optional, Multiple, Checks</w:t>
      </w:r>
    </w:p>
    <w:p w:rsidR="003236EE" w:rsidRDefault="001216D2" w:rsidP="00470C4D">
      <w:r>
        <w:t>User and Class buttons provide one-click actions to be taken on an associated user or course account. Clicking them will link to a function within the module’s PHP file. While workflows using multiple pages may be designed this way, it is a recommended design practice to have the button’s action occur immediately and redirect back to the account page upon completion. User and Class button tags have three attributes:</w:t>
      </w:r>
    </w:p>
    <w:p w:rsidR="003C035D" w:rsidRDefault="001216D2" w:rsidP="003C035D">
      <w:pPr>
        <w:pStyle w:val="ListParagraph"/>
        <w:numPr>
          <w:ilvl w:val="0"/>
          <w:numId w:val="13"/>
        </w:numPr>
      </w:pPr>
      <w:proofErr w:type="gramStart"/>
      <w:r w:rsidRPr="009938F8">
        <w:rPr>
          <w:b/>
        </w:rPr>
        <w:t>name</w:t>
      </w:r>
      <w:proofErr w:type="gramEnd"/>
      <w:r>
        <w:t xml:space="preserve"> - The string to be used for the button text.</w:t>
      </w:r>
    </w:p>
    <w:p w:rsidR="003C035D" w:rsidRDefault="001216D2" w:rsidP="003C035D">
      <w:pPr>
        <w:pStyle w:val="ListParagraph"/>
        <w:numPr>
          <w:ilvl w:val="0"/>
          <w:numId w:val="13"/>
        </w:numPr>
      </w:pPr>
      <w:proofErr w:type="gramStart"/>
      <w:r w:rsidRPr="009938F8">
        <w:rPr>
          <w:b/>
        </w:rPr>
        <w:t>function</w:t>
      </w:r>
      <w:proofErr w:type="gramEnd"/>
      <w:r>
        <w:t xml:space="preserve"> - The name of the function in the module’s PHP file to be called when the button is clicked.</w:t>
      </w:r>
    </w:p>
    <w:p w:rsidR="003236EE" w:rsidRDefault="009938F8" w:rsidP="003C035D">
      <w:pPr>
        <w:pStyle w:val="ListParagraph"/>
        <w:numPr>
          <w:ilvl w:val="0"/>
          <w:numId w:val="13"/>
        </w:numPr>
      </w:pPr>
      <w:proofErr w:type="gramStart"/>
      <w:r w:rsidRPr="009938F8">
        <w:rPr>
          <w:b/>
        </w:rPr>
        <w:t>description</w:t>
      </w:r>
      <w:proofErr w:type="gramEnd"/>
      <w:r w:rsidR="001216D2">
        <w:t xml:space="preserve"> - A long string describing the functionality this button provides. This appears when the button is hovered over.</w:t>
      </w:r>
    </w:p>
    <w:p w:rsidR="003236EE" w:rsidRDefault="003236EE">
      <w:pPr>
        <w:pStyle w:val="Body"/>
      </w:pPr>
    </w:p>
    <w:p w:rsidR="003236EE" w:rsidRDefault="001216D2" w:rsidP="000566CB">
      <w:pPr>
        <w:pStyle w:val="Heading3"/>
      </w:pPr>
      <w:bookmarkStart w:id="31" w:name="_Toc165647302"/>
      <w:r>
        <w:t>Checks</w:t>
      </w:r>
      <w:bookmarkEnd w:id="31"/>
    </w:p>
    <w:p w:rsidR="003236EE" w:rsidRDefault="001216D2" w:rsidP="00470C4D">
      <w:r>
        <w:t xml:space="preserve">Some module functionality may only be applicable in certain conditions. To resolve this, Checks may be added to supported tags as children. These Checks are PHP functions within the module that should return </w:t>
      </w:r>
      <w:proofErr w:type="spellStart"/>
      <w:proofErr w:type="gramStart"/>
      <w:r>
        <w:t>boolean</w:t>
      </w:r>
      <w:proofErr w:type="spellEnd"/>
      <w:proofErr w:type="gramEnd"/>
      <w:r>
        <w:t xml:space="preserve"> values. If any Check returns False, the containing tag will not be processed. You can also add an exclamation mark to the beginning of the check’s definition. Doing this will make the check fail if the called function returns </w:t>
      </w:r>
      <w:proofErr w:type="gramStart"/>
      <w:r>
        <w:t>True</w:t>
      </w:r>
      <w:proofErr w:type="gramEnd"/>
      <w:r>
        <w:t>.</w:t>
      </w:r>
    </w:p>
    <w:p w:rsidR="003236EE" w:rsidRDefault="003236EE" w:rsidP="00470C4D"/>
    <w:p w:rsidR="003236EE" w:rsidRDefault="001216D2" w:rsidP="00470C4D">
      <w:r>
        <w:t>For example, to implement the concept of an account being ‘Active’ you could define the following:</w:t>
      </w:r>
    </w:p>
    <w:p w:rsidR="003236EE" w:rsidRPr="00470C4D" w:rsidRDefault="001216D2" w:rsidP="00470C4D">
      <w:pPr>
        <w:pStyle w:val="Fixed-Width"/>
        <w:rPr>
          <w:sz w:val="20"/>
        </w:rPr>
      </w:pPr>
      <w:r w:rsidRPr="00470C4D">
        <w:rPr>
          <w:sz w:val="20"/>
        </w:rPr>
        <w:t>&lt;</w:t>
      </w:r>
      <w:proofErr w:type="spellStart"/>
      <w:r w:rsidRPr="00470C4D">
        <w:rPr>
          <w:sz w:val="20"/>
        </w:rPr>
        <w:t>userAttribute</w:t>
      </w:r>
      <w:proofErr w:type="spellEnd"/>
      <w:r w:rsidRPr="00470C4D">
        <w:rPr>
          <w:sz w:val="20"/>
        </w:rPr>
        <w:t xml:space="preserve"> name='Active' function='</w:t>
      </w:r>
      <w:proofErr w:type="spellStart"/>
      <w:r w:rsidRPr="00470C4D">
        <w:rPr>
          <w:sz w:val="20"/>
        </w:rPr>
        <w:t>isActive</w:t>
      </w:r>
      <w:proofErr w:type="spellEnd"/>
      <w:r w:rsidRPr="00470C4D">
        <w:rPr>
          <w:sz w:val="20"/>
        </w:rPr>
        <w:t>' description='Account status' /&gt;</w:t>
      </w:r>
    </w:p>
    <w:p w:rsidR="003236EE" w:rsidRPr="00470C4D" w:rsidRDefault="001216D2" w:rsidP="00470C4D">
      <w:pPr>
        <w:pStyle w:val="Fixed-Width"/>
        <w:rPr>
          <w:sz w:val="20"/>
        </w:rPr>
      </w:pPr>
      <w:r w:rsidRPr="00470C4D">
        <w:rPr>
          <w:sz w:val="20"/>
        </w:rPr>
        <w:t>&lt;</w:t>
      </w:r>
      <w:proofErr w:type="spellStart"/>
      <w:r w:rsidRPr="00470C4D">
        <w:rPr>
          <w:sz w:val="20"/>
        </w:rPr>
        <w:t>userButton</w:t>
      </w:r>
      <w:proofErr w:type="spellEnd"/>
      <w:r w:rsidRPr="00470C4D">
        <w:rPr>
          <w:sz w:val="20"/>
        </w:rPr>
        <w:t xml:space="preserve"> name='Activate' function='activate' description='Activate account'&gt;</w:t>
      </w:r>
    </w:p>
    <w:p w:rsidR="003236EE" w:rsidRPr="00470C4D" w:rsidRDefault="001216D2" w:rsidP="00470C4D">
      <w:pPr>
        <w:pStyle w:val="Fixed-Width"/>
        <w:rPr>
          <w:sz w:val="20"/>
        </w:rPr>
      </w:pPr>
      <w:r w:rsidRPr="00470C4D">
        <w:rPr>
          <w:sz w:val="20"/>
        </w:rPr>
        <w:tab/>
        <w:t>&lt;</w:t>
      </w:r>
      <w:proofErr w:type="gramStart"/>
      <w:r w:rsidRPr="00470C4D">
        <w:rPr>
          <w:sz w:val="20"/>
        </w:rPr>
        <w:t>check</w:t>
      </w:r>
      <w:proofErr w:type="gramEnd"/>
      <w:r w:rsidRPr="00470C4D">
        <w:rPr>
          <w:sz w:val="20"/>
        </w:rPr>
        <w:t>&gt;!</w:t>
      </w:r>
      <w:proofErr w:type="spellStart"/>
      <w:r w:rsidRPr="00470C4D">
        <w:rPr>
          <w:sz w:val="20"/>
        </w:rPr>
        <w:t>isActive</w:t>
      </w:r>
      <w:proofErr w:type="spellEnd"/>
      <w:r w:rsidRPr="00470C4D">
        <w:rPr>
          <w:sz w:val="20"/>
        </w:rPr>
        <w:t>&lt;/check&gt;</w:t>
      </w:r>
    </w:p>
    <w:p w:rsidR="003236EE" w:rsidRPr="00470C4D" w:rsidRDefault="001216D2" w:rsidP="00470C4D">
      <w:pPr>
        <w:pStyle w:val="Fixed-Width"/>
        <w:rPr>
          <w:sz w:val="20"/>
        </w:rPr>
      </w:pPr>
      <w:r w:rsidRPr="00470C4D">
        <w:rPr>
          <w:sz w:val="20"/>
        </w:rPr>
        <w:t>&lt;/</w:t>
      </w:r>
      <w:proofErr w:type="spellStart"/>
      <w:r w:rsidRPr="00470C4D">
        <w:rPr>
          <w:sz w:val="20"/>
        </w:rPr>
        <w:t>userButton</w:t>
      </w:r>
      <w:proofErr w:type="spellEnd"/>
      <w:r w:rsidRPr="00470C4D">
        <w:rPr>
          <w:sz w:val="20"/>
        </w:rPr>
        <w:t>&gt;</w:t>
      </w:r>
    </w:p>
    <w:p w:rsidR="003236EE" w:rsidRPr="00470C4D" w:rsidRDefault="001216D2" w:rsidP="00470C4D">
      <w:pPr>
        <w:pStyle w:val="Fixed-Width"/>
        <w:rPr>
          <w:sz w:val="20"/>
        </w:rPr>
      </w:pPr>
      <w:r w:rsidRPr="00470C4D">
        <w:rPr>
          <w:sz w:val="20"/>
        </w:rPr>
        <w:t>&lt;</w:t>
      </w:r>
      <w:proofErr w:type="spellStart"/>
      <w:r w:rsidRPr="00470C4D">
        <w:rPr>
          <w:sz w:val="20"/>
        </w:rPr>
        <w:t>userButton</w:t>
      </w:r>
      <w:proofErr w:type="spellEnd"/>
      <w:r w:rsidRPr="00470C4D">
        <w:rPr>
          <w:sz w:val="20"/>
        </w:rPr>
        <w:t xml:space="preserve"> name='Deactivate' function='deactivate' description='Deactivate account'&gt;</w:t>
      </w:r>
    </w:p>
    <w:p w:rsidR="003236EE" w:rsidRPr="00470C4D" w:rsidRDefault="001216D2" w:rsidP="00470C4D">
      <w:pPr>
        <w:pStyle w:val="Fixed-Width"/>
        <w:rPr>
          <w:sz w:val="20"/>
        </w:rPr>
      </w:pPr>
      <w:r w:rsidRPr="00470C4D">
        <w:rPr>
          <w:sz w:val="20"/>
        </w:rPr>
        <w:tab/>
        <w:t>&lt;</w:t>
      </w:r>
      <w:proofErr w:type="gramStart"/>
      <w:r w:rsidRPr="00470C4D">
        <w:rPr>
          <w:sz w:val="20"/>
        </w:rPr>
        <w:t>check</w:t>
      </w:r>
      <w:proofErr w:type="gramEnd"/>
      <w:r w:rsidRPr="00470C4D">
        <w:rPr>
          <w:sz w:val="20"/>
        </w:rPr>
        <w:t>&gt;</w:t>
      </w:r>
      <w:proofErr w:type="spellStart"/>
      <w:r w:rsidRPr="00470C4D">
        <w:rPr>
          <w:sz w:val="20"/>
        </w:rPr>
        <w:t>isActive</w:t>
      </w:r>
      <w:proofErr w:type="spellEnd"/>
      <w:r w:rsidRPr="00470C4D">
        <w:rPr>
          <w:sz w:val="20"/>
        </w:rPr>
        <w:t>&lt;/check&gt;</w:t>
      </w:r>
    </w:p>
    <w:p w:rsidR="00B0139F" w:rsidRDefault="001216D2" w:rsidP="00470C4D">
      <w:pPr>
        <w:pStyle w:val="Fixed-Width"/>
        <w:rPr>
          <w:sz w:val="20"/>
        </w:rPr>
      </w:pPr>
      <w:r w:rsidRPr="00470C4D">
        <w:rPr>
          <w:sz w:val="20"/>
        </w:rPr>
        <w:t>&lt;/</w:t>
      </w:r>
      <w:proofErr w:type="spellStart"/>
      <w:r w:rsidRPr="00470C4D">
        <w:rPr>
          <w:sz w:val="20"/>
        </w:rPr>
        <w:t>userButton</w:t>
      </w:r>
      <w:proofErr w:type="spellEnd"/>
      <w:r w:rsidRPr="00470C4D">
        <w:rPr>
          <w:sz w:val="20"/>
        </w:rPr>
        <w:t>&gt;</w:t>
      </w:r>
    </w:p>
    <w:p w:rsidR="004E3173" w:rsidRDefault="004E3173" w:rsidP="00470C4D">
      <w:pPr>
        <w:pStyle w:val="Fixed-Width"/>
        <w:rPr>
          <w:sz w:val="20"/>
        </w:rPr>
      </w:pPr>
    </w:p>
    <w:p w:rsidR="004E3173" w:rsidRDefault="004E3173" w:rsidP="004E3173">
      <w:pPr>
        <w:pStyle w:val="Heading2"/>
      </w:pPr>
      <w:bookmarkStart w:id="32" w:name="_PHP_Class"/>
      <w:bookmarkStart w:id="33" w:name="_Toc165647303"/>
      <w:bookmarkEnd w:id="32"/>
      <w:r>
        <w:t>PHP Class</w:t>
      </w:r>
      <w:bookmarkEnd w:id="33"/>
    </w:p>
    <w:p w:rsidR="004E3173" w:rsidRDefault="003B40F9" w:rsidP="004E3173">
      <w:r>
        <w:t xml:space="preserve">In addition to the config.xml file, a module must contain a PHP file named the same as the containing folder. This PHP file needs to define a subclass of the ModuleClass class by the name of the PHP file. For example, if you wanted to make a </w:t>
      </w:r>
      <w:proofErr w:type="spellStart"/>
      <w:r>
        <w:t>UserAccounts</w:t>
      </w:r>
      <w:proofErr w:type="spellEnd"/>
      <w:r>
        <w:t xml:space="preserve"> module, you would create a PHP file by the name of </w:t>
      </w:r>
      <w:proofErr w:type="spellStart"/>
      <w:r w:rsidRPr="003B40F9">
        <w:rPr>
          <w:rStyle w:val="Fixed-WidthChar"/>
        </w:rPr>
        <w:t>UserAccounts.php</w:t>
      </w:r>
      <w:proofErr w:type="spellEnd"/>
      <w:r>
        <w:t xml:space="preserve"> and place it in the </w:t>
      </w:r>
      <w:r w:rsidRPr="003B40F9">
        <w:rPr>
          <w:rStyle w:val="Fixed-WidthChar"/>
        </w:rPr>
        <w:t>/modules/</w:t>
      </w:r>
      <w:proofErr w:type="spellStart"/>
      <w:r w:rsidRPr="003B40F9">
        <w:rPr>
          <w:rStyle w:val="Fixed-WidthChar"/>
        </w:rPr>
        <w:t>UserAccounts</w:t>
      </w:r>
      <w:proofErr w:type="spellEnd"/>
      <w:r w:rsidRPr="003B40F9">
        <w:rPr>
          <w:rStyle w:val="Fixed-WidthChar"/>
        </w:rPr>
        <w:t>/</w:t>
      </w:r>
      <w:r>
        <w:t xml:space="preserve"> folder. The PHP would look like this:</w:t>
      </w:r>
    </w:p>
    <w:p w:rsidR="003B40F9" w:rsidRDefault="003B40F9" w:rsidP="004E3173"/>
    <w:p w:rsidR="003B40F9" w:rsidRPr="00756E13" w:rsidRDefault="003B40F9" w:rsidP="003B40F9">
      <w:pPr>
        <w:pStyle w:val="Fixed-Width"/>
        <w:rPr>
          <w:sz w:val="20"/>
        </w:rPr>
      </w:pPr>
      <w:r w:rsidRPr="00756E13">
        <w:rPr>
          <w:sz w:val="20"/>
        </w:rPr>
        <w:t>&lt;</w:t>
      </w:r>
      <w:proofErr w:type="gramStart"/>
      <w:r w:rsidRPr="00756E13">
        <w:rPr>
          <w:sz w:val="20"/>
        </w:rPr>
        <w:t>?</w:t>
      </w:r>
      <w:proofErr w:type="spellStart"/>
      <w:r w:rsidRPr="00756E13">
        <w:rPr>
          <w:sz w:val="20"/>
        </w:rPr>
        <w:t>php</w:t>
      </w:r>
      <w:proofErr w:type="spellEnd"/>
      <w:proofErr w:type="gramEnd"/>
    </w:p>
    <w:p w:rsidR="003B40F9" w:rsidRPr="00756E13" w:rsidRDefault="003B40F9" w:rsidP="003B40F9">
      <w:pPr>
        <w:pStyle w:val="Fixed-Width"/>
        <w:rPr>
          <w:sz w:val="20"/>
        </w:rPr>
      </w:pPr>
      <w:proofErr w:type="gramStart"/>
      <w:r w:rsidRPr="00756E13">
        <w:rPr>
          <w:sz w:val="20"/>
        </w:rPr>
        <w:t>class</w:t>
      </w:r>
      <w:proofErr w:type="gramEnd"/>
      <w:r w:rsidRPr="00756E13">
        <w:rPr>
          <w:sz w:val="20"/>
        </w:rPr>
        <w:t xml:space="preserve"> </w:t>
      </w:r>
      <w:proofErr w:type="spellStart"/>
      <w:r w:rsidRPr="00756E13">
        <w:rPr>
          <w:sz w:val="20"/>
        </w:rPr>
        <w:t>UserAccount</w:t>
      </w:r>
      <w:proofErr w:type="spellEnd"/>
      <w:r w:rsidRPr="00756E13">
        <w:rPr>
          <w:sz w:val="20"/>
        </w:rPr>
        <w:t xml:space="preserve"> extends ModuleClass {</w:t>
      </w:r>
    </w:p>
    <w:p w:rsidR="003B40F9" w:rsidRPr="00756E13" w:rsidRDefault="003B40F9" w:rsidP="003B40F9">
      <w:pPr>
        <w:pStyle w:val="Fixed-Width"/>
        <w:rPr>
          <w:sz w:val="20"/>
        </w:rPr>
      </w:pPr>
      <w:r w:rsidRPr="00756E13">
        <w:rPr>
          <w:sz w:val="20"/>
        </w:rPr>
        <w:tab/>
      </w:r>
      <w:proofErr w:type="gramStart"/>
      <w:r w:rsidRPr="00756E13">
        <w:rPr>
          <w:sz w:val="20"/>
        </w:rPr>
        <w:t>public</w:t>
      </w:r>
      <w:proofErr w:type="gramEnd"/>
      <w:r w:rsidRPr="00756E13">
        <w:rPr>
          <w:sz w:val="20"/>
        </w:rPr>
        <w:t xml:space="preserve"> function </w:t>
      </w:r>
      <w:proofErr w:type="spellStart"/>
      <w:r w:rsidRPr="00756E13">
        <w:rPr>
          <w:sz w:val="20"/>
        </w:rPr>
        <w:t>viewAccount</w:t>
      </w:r>
      <w:proofErr w:type="spellEnd"/>
      <w:r w:rsidRPr="00756E13">
        <w:rPr>
          <w:sz w:val="20"/>
        </w:rPr>
        <w:t>() {</w:t>
      </w:r>
    </w:p>
    <w:p w:rsidR="003B40F9" w:rsidRPr="00756E13" w:rsidRDefault="003B40F9" w:rsidP="003B40F9">
      <w:pPr>
        <w:pStyle w:val="Fixed-Width"/>
        <w:rPr>
          <w:sz w:val="20"/>
        </w:rPr>
      </w:pPr>
      <w:r w:rsidRPr="00756E13">
        <w:rPr>
          <w:sz w:val="20"/>
        </w:rPr>
        <w:tab/>
      </w:r>
      <w:r w:rsidRPr="00756E13">
        <w:rPr>
          <w:sz w:val="20"/>
        </w:rPr>
        <w:tab/>
        <w:t>/*Connect to the current Active Object and render a Smarty template with that information*/</w:t>
      </w:r>
    </w:p>
    <w:p w:rsidR="003B40F9" w:rsidRPr="00756E13" w:rsidRDefault="003B40F9" w:rsidP="003B40F9">
      <w:pPr>
        <w:pStyle w:val="Fixed-Width"/>
        <w:rPr>
          <w:sz w:val="20"/>
        </w:rPr>
      </w:pPr>
      <w:r w:rsidRPr="00756E13">
        <w:rPr>
          <w:sz w:val="20"/>
        </w:rPr>
        <w:tab/>
        <w:t>}</w:t>
      </w:r>
    </w:p>
    <w:p w:rsidR="003B40F9" w:rsidRPr="00756E13" w:rsidRDefault="003B40F9" w:rsidP="003B40F9">
      <w:pPr>
        <w:pStyle w:val="Fixed-Width"/>
        <w:rPr>
          <w:sz w:val="20"/>
        </w:rPr>
      </w:pPr>
      <w:r w:rsidRPr="00756E13">
        <w:rPr>
          <w:sz w:val="20"/>
        </w:rPr>
        <w:t>}</w:t>
      </w:r>
    </w:p>
    <w:p w:rsidR="003B40F9" w:rsidRPr="00756E13" w:rsidRDefault="003B40F9" w:rsidP="003B40F9">
      <w:pPr>
        <w:pStyle w:val="Fixed-Width"/>
        <w:rPr>
          <w:sz w:val="20"/>
        </w:rPr>
      </w:pPr>
      <w:r w:rsidRPr="00756E13">
        <w:rPr>
          <w:sz w:val="20"/>
        </w:rPr>
        <w:t>?&gt;</w:t>
      </w:r>
    </w:p>
    <w:p w:rsidR="003B40F9" w:rsidRPr="004E3173" w:rsidRDefault="003B40F9" w:rsidP="004E3173"/>
    <w:p w:rsidR="00216760" w:rsidRDefault="00216760" w:rsidP="00216760">
      <w:r>
        <w:t xml:space="preserve">The </w:t>
      </w:r>
      <w:proofErr w:type="spellStart"/>
      <w:proofErr w:type="gramStart"/>
      <w:r w:rsidRPr="00756E13">
        <w:rPr>
          <w:rStyle w:val="Fixed-WidthChar"/>
        </w:rPr>
        <w:t>viewAccount</w:t>
      </w:r>
      <w:proofErr w:type="spellEnd"/>
      <w:r w:rsidRPr="00756E13">
        <w:rPr>
          <w:rStyle w:val="Fixed-WidthChar"/>
        </w:rPr>
        <w:t>(</w:t>
      </w:r>
      <w:proofErr w:type="gramEnd"/>
      <w:r w:rsidRPr="00756E13">
        <w:rPr>
          <w:rStyle w:val="Fixed-WidthChar"/>
        </w:rPr>
        <w:t>)</w:t>
      </w:r>
      <w:r>
        <w:t xml:space="preserve"> function could then be called by going to </w:t>
      </w:r>
      <w:r w:rsidRPr="00216760">
        <w:rPr>
          <w:rStyle w:val="Fixed-WidthChar"/>
        </w:rPr>
        <w:t>/module/load/</w:t>
      </w:r>
      <w:proofErr w:type="spellStart"/>
      <w:r w:rsidRPr="00216760">
        <w:rPr>
          <w:rStyle w:val="Fixed-WidthChar"/>
        </w:rPr>
        <w:t>UserAccount/viewAccount</w:t>
      </w:r>
      <w:proofErr w:type="spellEnd"/>
      <w:r w:rsidRPr="00216760">
        <w:rPr>
          <w:rStyle w:val="Fixed-WidthChar"/>
        </w:rPr>
        <w:t>/</w:t>
      </w:r>
      <w:r>
        <w:t xml:space="preserve"> in a web browser.</w:t>
      </w:r>
    </w:p>
    <w:p w:rsidR="002B3369" w:rsidRDefault="002B3369" w:rsidP="00216760"/>
    <w:p w:rsidR="002B3369" w:rsidRDefault="002B3369" w:rsidP="00216760">
      <w:r>
        <w:t xml:space="preserve">Note that the PHP class must extend the ModuleClass base class. This class provides many helper methods and defaults for developers and is required for a module to function properly. </w:t>
      </w:r>
      <w:r w:rsidR="00AE72EF">
        <w:t xml:space="preserve">ModuleClass methods have protected visibility and can be called within a module by using </w:t>
      </w:r>
      <w:r w:rsidR="00AE72EF" w:rsidRPr="00AE72EF">
        <w:rPr>
          <w:rStyle w:val="Fixed-WidthChar"/>
        </w:rPr>
        <w:t>$this-&gt;</w:t>
      </w:r>
      <w:proofErr w:type="spellStart"/>
      <w:proofErr w:type="gramStart"/>
      <w:r w:rsidR="00AE72EF" w:rsidRPr="00AE72EF">
        <w:rPr>
          <w:rStyle w:val="Fixed-WidthChar"/>
        </w:rPr>
        <w:t>methodName</w:t>
      </w:r>
      <w:proofErr w:type="spellEnd"/>
      <w:r w:rsidR="00AE72EF" w:rsidRPr="00AE72EF">
        <w:rPr>
          <w:rStyle w:val="Fixed-WidthChar"/>
        </w:rPr>
        <w:t>(</w:t>
      </w:r>
      <w:proofErr w:type="gramEnd"/>
      <w:r w:rsidR="00AE72EF" w:rsidRPr="00AE72EF">
        <w:rPr>
          <w:rStyle w:val="Fixed-WidthChar"/>
        </w:rPr>
        <w:t>)</w:t>
      </w:r>
      <w:r w:rsidR="00AE72EF">
        <w:t xml:space="preserve"> within the child class. The following methods are provided to assist module creation:</w:t>
      </w:r>
    </w:p>
    <w:p w:rsidR="00AE72EF" w:rsidRPr="00194988" w:rsidRDefault="001E1025" w:rsidP="00194988">
      <w:pPr>
        <w:pStyle w:val="ListParagraph"/>
        <w:numPr>
          <w:ilvl w:val="0"/>
          <w:numId w:val="18"/>
        </w:numPr>
        <w:rPr>
          <w:b/>
        </w:rPr>
      </w:pPr>
      <w:proofErr w:type="gramStart"/>
      <w:r>
        <w:rPr>
          <w:b/>
        </w:rPr>
        <w:t>s</w:t>
      </w:r>
      <w:r w:rsidR="00194988">
        <w:rPr>
          <w:b/>
        </w:rPr>
        <w:t>ession</w:t>
      </w:r>
      <w:proofErr w:type="gramEnd"/>
      <w:r w:rsidR="00194988">
        <w:rPr>
          <w:b/>
        </w:rPr>
        <w:t xml:space="preserve">($key, $value = null) - </w:t>
      </w:r>
      <w:r w:rsidR="00194988">
        <w:t>Allows manipulation of session data to be stored between page loads. If $value is not provided then the method will return the currently stored session value for that key, otherwise it will set the variable to the provided value and return true upon success.</w:t>
      </w:r>
    </w:p>
    <w:p w:rsidR="00194988" w:rsidRPr="001E1025" w:rsidRDefault="009D5468" w:rsidP="00194988">
      <w:pPr>
        <w:pStyle w:val="ListParagraph"/>
        <w:numPr>
          <w:ilvl w:val="0"/>
          <w:numId w:val="18"/>
        </w:numPr>
        <w:rPr>
          <w:b/>
        </w:rPr>
      </w:pPr>
      <w:proofErr w:type="gramStart"/>
      <w:r>
        <w:rPr>
          <w:b/>
        </w:rPr>
        <w:t>m</w:t>
      </w:r>
      <w:r w:rsidR="001E1025">
        <w:rPr>
          <w:b/>
        </w:rPr>
        <w:t>odule</w:t>
      </w:r>
      <w:proofErr w:type="gramEnd"/>
      <w:r w:rsidR="001E1025">
        <w:rPr>
          <w:b/>
        </w:rPr>
        <w:t>($</w:t>
      </w:r>
      <w:proofErr w:type="spellStart"/>
      <w:r w:rsidR="001E1025">
        <w:rPr>
          <w:b/>
        </w:rPr>
        <w:t>moduleName</w:t>
      </w:r>
      <w:proofErr w:type="spellEnd"/>
      <w:r w:rsidR="001E1025">
        <w:rPr>
          <w:b/>
        </w:rPr>
        <w:t xml:space="preserve">) – </w:t>
      </w:r>
      <w:r w:rsidR="001E1025" w:rsidRPr="001E1025">
        <w:t>Pro</w:t>
      </w:r>
      <w:r w:rsidR="001E1025">
        <w:t>vides an instance of another loaded module. Using this method is discouraged as it couples the application logic between two modules and may cause one to break if the other is modified. Before using this, consider merging the two modules into one.</w:t>
      </w:r>
    </w:p>
    <w:p w:rsidR="001E1025" w:rsidRDefault="001E1025" w:rsidP="001E1025">
      <w:pPr>
        <w:pStyle w:val="ListParagraph"/>
        <w:numPr>
          <w:ilvl w:val="0"/>
          <w:numId w:val="18"/>
        </w:numPr>
      </w:pPr>
      <w:proofErr w:type="spellStart"/>
      <w:proofErr w:type="gramStart"/>
      <w:r>
        <w:rPr>
          <w:b/>
        </w:rPr>
        <w:t>activeObject</w:t>
      </w:r>
      <w:proofErr w:type="spellEnd"/>
      <w:proofErr w:type="gramEnd"/>
      <w:r>
        <w:rPr>
          <w:b/>
        </w:rPr>
        <w:t xml:space="preserve">($type = null) - </w:t>
      </w:r>
      <w:r w:rsidRPr="001E1025">
        <w:t>Returns the currently set Active Object. A type check can also be performed upon retrieval</w:t>
      </w:r>
      <w:r>
        <w:t xml:space="preserve"> b</w:t>
      </w:r>
      <w:r w:rsidRPr="001E1025">
        <w:t xml:space="preserve">y passing an Active Object constant into the </w:t>
      </w:r>
      <w:r w:rsidRPr="009D5468">
        <w:rPr>
          <w:rStyle w:val="Fixed-WidthChar"/>
        </w:rPr>
        <w:t>$type</w:t>
      </w:r>
      <w:r w:rsidRPr="001E1025">
        <w:t xml:space="preserve"> parameter (</w:t>
      </w:r>
      <w:proofErr w:type="spellStart"/>
      <w:r w:rsidRPr="001E1025">
        <w:t>ie</w:t>
      </w:r>
      <w:proofErr w:type="spellEnd"/>
      <w:r w:rsidRPr="001E1025">
        <w:t xml:space="preserve">. </w:t>
      </w:r>
      <w:proofErr w:type="spellStart"/>
      <w:r w:rsidRPr="009D5468">
        <w:rPr>
          <w:rStyle w:val="Fixed-WidthChar"/>
        </w:rPr>
        <w:t>ActiveObject::USER</w:t>
      </w:r>
      <w:proofErr w:type="spellEnd"/>
      <w:r>
        <w:t xml:space="preserve"> or </w:t>
      </w:r>
      <w:proofErr w:type="spellStart"/>
      <w:r w:rsidRPr="009D5468">
        <w:rPr>
          <w:rStyle w:val="Fixed-WidthChar"/>
        </w:rPr>
        <w:t>ActiveObject::COURSE</w:t>
      </w:r>
      <w:proofErr w:type="spellEnd"/>
      <w:r w:rsidRPr="001E1025">
        <w:t>)</w:t>
      </w:r>
      <w:r>
        <w:t xml:space="preserve">. If this type check fails or an Active Object is not set, then the method will throw an </w:t>
      </w:r>
      <w:proofErr w:type="spellStart"/>
      <w:r>
        <w:t>ActiveObjectRequired</w:t>
      </w:r>
      <w:proofErr w:type="spellEnd"/>
      <w:r>
        <w:t xml:space="preserve"> exception.</w:t>
      </w:r>
      <w:r w:rsidR="00EC4AEC">
        <w:t xml:space="preserve"> See the </w:t>
      </w:r>
      <w:hyperlink w:anchor="_Using_Within_A" w:history="1">
        <w:r w:rsidR="00EC4AEC" w:rsidRPr="00EC4AEC">
          <w:rPr>
            <w:rStyle w:val="Hyperlink"/>
          </w:rPr>
          <w:t>Active Object</w:t>
        </w:r>
      </w:hyperlink>
      <w:r w:rsidR="00EC4AEC">
        <w:t xml:space="preserve"> section for additional details on using this method.</w:t>
      </w:r>
    </w:p>
    <w:p w:rsidR="001E1025" w:rsidRDefault="00212404" w:rsidP="001E1025">
      <w:pPr>
        <w:pStyle w:val="ListParagraph"/>
        <w:numPr>
          <w:ilvl w:val="0"/>
          <w:numId w:val="18"/>
        </w:numPr>
      </w:pPr>
      <w:proofErr w:type="spellStart"/>
      <w:proofErr w:type="gramStart"/>
      <w:r>
        <w:rPr>
          <w:b/>
        </w:rPr>
        <w:t>sunone</w:t>
      </w:r>
      <w:proofErr w:type="spellEnd"/>
      <w:proofErr w:type="gramEnd"/>
      <w:r>
        <w:rPr>
          <w:b/>
        </w:rPr>
        <w:t xml:space="preserve">(), federated(), ad(), blackboard() &amp; </w:t>
      </w:r>
      <w:proofErr w:type="spellStart"/>
      <w:r>
        <w:rPr>
          <w:b/>
        </w:rPr>
        <w:t>cms</w:t>
      </w:r>
      <w:proofErr w:type="spellEnd"/>
      <w:r>
        <w:rPr>
          <w:b/>
        </w:rPr>
        <w:t xml:space="preserve">() – </w:t>
      </w:r>
      <w:r w:rsidRPr="00212404">
        <w:t xml:space="preserve">These </w:t>
      </w:r>
      <w:r>
        <w:t>methods will return instances of the requested directory or database to the module for querying. Each instance has its own behavior specific to the data source.</w:t>
      </w:r>
    </w:p>
    <w:p w:rsidR="00212404" w:rsidRDefault="0074223B" w:rsidP="001E1025">
      <w:pPr>
        <w:pStyle w:val="ListParagraph"/>
        <w:numPr>
          <w:ilvl w:val="0"/>
          <w:numId w:val="18"/>
        </w:numPr>
      </w:pPr>
      <w:proofErr w:type="spellStart"/>
      <w:proofErr w:type="gramStart"/>
      <w:r>
        <w:rPr>
          <w:b/>
        </w:rPr>
        <w:t>hasSunOneAccount</w:t>
      </w:r>
      <w:proofErr w:type="spellEnd"/>
      <w:proofErr w:type="gramEnd"/>
      <w:r>
        <w:rPr>
          <w:b/>
        </w:rPr>
        <w:t xml:space="preserve">(), </w:t>
      </w:r>
      <w:proofErr w:type="spellStart"/>
      <w:r>
        <w:rPr>
          <w:b/>
        </w:rPr>
        <w:t>hasFederatedAccount</w:t>
      </w:r>
      <w:proofErr w:type="spellEnd"/>
      <w:r>
        <w:rPr>
          <w:b/>
        </w:rPr>
        <w:t xml:space="preserve">(), </w:t>
      </w:r>
      <w:proofErr w:type="spellStart"/>
      <w:r>
        <w:rPr>
          <w:b/>
        </w:rPr>
        <w:t>hasADAccount</w:t>
      </w:r>
      <w:proofErr w:type="spellEnd"/>
      <w:r>
        <w:rPr>
          <w:b/>
        </w:rPr>
        <w:t xml:space="preserve">() – </w:t>
      </w:r>
      <w:r w:rsidRPr="0074223B">
        <w:t>The</w:t>
      </w:r>
      <w:r>
        <w:t xml:space="preserve">se methods return </w:t>
      </w:r>
      <w:proofErr w:type="spellStart"/>
      <w:r>
        <w:t>boolean</w:t>
      </w:r>
      <w:proofErr w:type="spellEnd"/>
      <w:r>
        <w:t xml:space="preserve"> values according to if they can find an associated LDAP account for the current Active Object. Results are cached between calls so these methods minimize the number of LDAP queries that are made.</w:t>
      </w:r>
    </w:p>
    <w:p w:rsidR="0054549F" w:rsidRDefault="0046159C" w:rsidP="001E1025">
      <w:pPr>
        <w:pStyle w:val="ListParagraph"/>
        <w:numPr>
          <w:ilvl w:val="0"/>
          <w:numId w:val="18"/>
        </w:numPr>
      </w:pPr>
      <w:proofErr w:type="gramStart"/>
      <w:r w:rsidRPr="0046159C">
        <w:rPr>
          <w:b/>
        </w:rPr>
        <w:t>log</w:t>
      </w:r>
      <w:proofErr w:type="gramEnd"/>
      <w:r w:rsidRPr="0046159C">
        <w:rPr>
          <w:b/>
        </w:rPr>
        <w:t>($action, $entry), error($action, $entry)</w:t>
      </w:r>
      <w:r>
        <w:t xml:space="preserve"> – Creates an entry in the application log for the current module. See the </w:t>
      </w:r>
      <w:hyperlink w:anchor="_Logging" w:history="1">
        <w:r w:rsidRPr="0046159C">
          <w:rPr>
            <w:rStyle w:val="Hyperlink"/>
          </w:rPr>
          <w:t>Logging</w:t>
        </w:r>
      </w:hyperlink>
      <w:r>
        <w:t xml:space="preserve"> section for additional details.</w:t>
      </w:r>
    </w:p>
    <w:p w:rsidR="001E1025" w:rsidRDefault="0054549F" w:rsidP="0054549F">
      <w:pPr>
        <w:pStyle w:val="ListParagraph"/>
        <w:numPr>
          <w:ilvl w:val="0"/>
          <w:numId w:val="18"/>
        </w:numPr>
      </w:pPr>
      <w:proofErr w:type="gramStart"/>
      <w:r w:rsidRPr="0054549F">
        <w:rPr>
          <w:b/>
        </w:rPr>
        <w:t>render</w:t>
      </w:r>
      <w:proofErr w:type="gramEnd"/>
      <w:r w:rsidRPr="0054549F">
        <w:rPr>
          <w:b/>
        </w:rPr>
        <w:t>($</w:t>
      </w:r>
      <w:proofErr w:type="spellStart"/>
      <w:r w:rsidRPr="0054549F">
        <w:rPr>
          <w:b/>
        </w:rPr>
        <w:t>templateName</w:t>
      </w:r>
      <w:proofErr w:type="spellEnd"/>
      <w:r w:rsidRPr="0054549F">
        <w:rPr>
          <w:b/>
        </w:rPr>
        <w:t xml:space="preserve"> = null, array $data = null), </w:t>
      </w:r>
      <w:proofErr w:type="spellStart"/>
      <w:r w:rsidRPr="0054549F">
        <w:rPr>
          <w:b/>
        </w:rPr>
        <w:t>renderDefault</w:t>
      </w:r>
      <w:proofErr w:type="spellEnd"/>
      <w:r w:rsidRPr="0054549F">
        <w:rPr>
          <w:b/>
        </w:rPr>
        <w:t xml:space="preserve">($data = null), </w:t>
      </w:r>
      <w:proofErr w:type="spellStart"/>
      <w:r w:rsidRPr="0054549F">
        <w:rPr>
          <w:b/>
        </w:rPr>
        <w:t>renderError</w:t>
      </w:r>
      <w:proofErr w:type="spellEnd"/>
      <w:r w:rsidRPr="0054549F">
        <w:rPr>
          <w:b/>
        </w:rPr>
        <w:t>($content = null, $</w:t>
      </w:r>
      <w:proofErr w:type="spellStart"/>
      <w:r w:rsidRPr="0054549F">
        <w:rPr>
          <w:b/>
        </w:rPr>
        <w:t>returnURL</w:t>
      </w:r>
      <w:proofErr w:type="spellEnd"/>
      <w:r w:rsidRPr="0054549F">
        <w:rPr>
          <w:b/>
        </w:rPr>
        <w:t xml:space="preserve"> = null, Exception $e = null)</w:t>
      </w:r>
      <w:r>
        <w:t xml:space="preserve"> – Assists modules with rendering stock Smarty templates or their own custom templates. See the </w:t>
      </w:r>
      <w:hyperlink w:anchor="_Smarty_Templates" w:history="1">
        <w:r w:rsidRPr="0054549F">
          <w:rPr>
            <w:rStyle w:val="Hyperlink"/>
          </w:rPr>
          <w:t>Smarty</w:t>
        </w:r>
      </w:hyperlink>
      <w:r>
        <w:t xml:space="preserve"> section for additional details.</w:t>
      </w:r>
    </w:p>
    <w:p w:rsidR="001E1025" w:rsidRDefault="001E1025" w:rsidP="001E1025"/>
    <w:p w:rsidR="001E1025" w:rsidRDefault="001E1025" w:rsidP="001E1025"/>
    <w:p w:rsidR="001E1025" w:rsidRPr="001E1025" w:rsidRDefault="001E1025" w:rsidP="001E1025"/>
    <w:p w:rsidR="00405133" w:rsidRDefault="00405133" w:rsidP="00216760">
      <w:pPr>
        <w:rPr>
          <w:rFonts w:ascii="Courier New" w:eastAsia="ヒラギノ角ゴ Pro W3" w:hAnsi="Courier New"/>
          <w:color w:val="000000"/>
          <w:szCs w:val="20"/>
        </w:rPr>
      </w:pPr>
      <w:r>
        <w:br w:type="page"/>
      </w:r>
    </w:p>
    <w:p w:rsidR="003236EE" w:rsidRDefault="001216D2" w:rsidP="00470C4D">
      <w:pPr>
        <w:pStyle w:val="Heading1"/>
      </w:pPr>
      <w:bookmarkStart w:id="34" w:name="_Smarty_Templates"/>
      <w:bookmarkStart w:id="35" w:name="_Toc290642551"/>
      <w:bookmarkStart w:id="36" w:name="_Toc165647304"/>
      <w:bookmarkEnd w:id="34"/>
      <w:r>
        <w:t>Smarty Templates</w:t>
      </w:r>
      <w:bookmarkEnd w:id="35"/>
      <w:bookmarkEnd w:id="36"/>
    </w:p>
    <w:p w:rsidR="00605B43" w:rsidRPr="00605B43" w:rsidRDefault="00605B43" w:rsidP="00605B43"/>
    <w:p w:rsidR="001216D2" w:rsidRDefault="004D0574" w:rsidP="004D0574">
      <w:r>
        <w:t xml:space="preserve">To assist with rendering HTML quickly and efficiently, the ITCC Dashboard uses Smarty templates, allowing for the easy reuse of content between pages. The </w:t>
      </w:r>
      <w:r w:rsidRPr="004D0574">
        <w:rPr>
          <w:rStyle w:val="Fixed-WidthChar"/>
        </w:rPr>
        <w:t>application/views/</w:t>
      </w:r>
      <w:r>
        <w:t xml:space="preserve"> folder houses all TPL files that are used </w:t>
      </w:r>
      <w:r w:rsidR="004C05E5">
        <w:t>by the framework</w:t>
      </w:r>
      <w:r>
        <w:t xml:space="preserve">. Three distinct files in this folder are </w:t>
      </w:r>
      <w:proofErr w:type="spellStart"/>
      <w:r w:rsidRPr="00F024BB">
        <w:rPr>
          <w:rStyle w:val="Fixed-WidthChar"/>
        </w:rPr>
        <w:t>base.tpl</w:t>
      </w:r>
      <w:proofErr w:type="spellEnd"/>
      <w:r>
        <w:t xml:space="preserve">, </w:t>
      </w:r>
      <w:proofErr w:type="spellStart"/>
      <w:r w:rsidRPr="00F024BB">
        <w:rPr>
          <w:rStyle w:val="Fixed-WidthChar"/>
        </w:rPr>
        <w:t>empty.tpl</w:t>
      </w:r>
      <w:proofErr w:type="spellEnd"/>
      <w:r>
        <w:t xml:space="preserve"> and </w:t>
      </w:r>
      <w:proofErr w:type="spellStart"/>
      <w:r w:rsidRPr="00F024BB">
        <w:rPr>
          <w:rStyle w:val="Fixed-WidthChar"/>
        </w:rPr>
        <w:t>error.tpl</w:t>
      </w:r>
      <w:proofErr w:type="spellEnd"/>
      <w:r>
        <w:t>. They contain the following functionality:</w:t>
      </w:r>
    </w:p>
    <w:p w:rsidR="004D0574" w:rsidRDefault="00F024BB" w:rsidP="00F024BB">
      <w:pPr>
        <w:pStyle w:val="ListParagraph"/>
        <w:numPr>
          <w:ilvl w:val="0"/>
          <w:numId w:val="19"/>
        </w:numPr>
      </w:pPr>
      <w:proofErr w:type="spellStart"/>
      <w:r w:rsidRPr="00F024BB">
        <w:rPr>
          <w:b/>
        </w:rPr>
        <w:t>base.tpl</w:t>
      </w:r>
      <w:proofErr w:type="spellEnd"/>
      <w:r>
        <w:t xml:space="preserve"> – Displays the containing HTML for all content on the site. Provides {block} tags to be overridden by sub-templates:</w:t>
      </w:r>
    </w:p>
    <w:p w:rsidR="00F024BB" w:rsidRDefault="00F024BB" w:rsidP="00F024BB">
      <w:pPr>
        <w:pStyle w:val="ListParagraph"/>
        <w:numPr>
          <w:ilvl w:val="1"/>
          <w:numId w:val="19"/>
        </w:numPr>
      </w:pPr>
      <w:r w:rsidRPr="00F024BB">
        <w:rPr>
          <w:b/>
        </w:rPr>
        <w:t>title</w:t>
      </w:r>
      <w:r>
        <w:t xml:space="preserve"> – The title of the page, automatically appended with “</w:t>
      </w:r>
      <w:r w:rsidRPr="00F024BB">
        <w:t>IT Services Call Center Dashboard - University of Alaska Anchorage</w:t>
      </w:r>
      <w:r>
        <w:t>”</w:t>
      </w:r>
    </w:p>
    <w:p w:rsidR="00F024BB" w:rsidRDefault="00F024BB" w:rsidP="00F024BB">
      <w:pPr>
        <w:pStyle w:val="ListParagraph"/>
        <w:numPr>
          <w:ilvl w:val="1"/>
          <w:numId w:val="19"/>
        </w:numPr>
      </w:pPr>
      <w:r w:rsidRPr="00F024BB">
        <w:rPr>
          <w:b/>
        </w:rPr>
        <w:t>head/scripts/styles/debug</w:t>
      </w:r>
      <w:r>
        <w:t xml:space="preserve"> – Additional {block} tags that can be used to add extra content to the </w:t>
      </w:r>
      <w:r w:rsidRPr="004C05E5">
        <w:rPr>
          <w:rStyle w:val="Fixed-WidthChar"/>
        </w:rPr>
        <w:t>&lt;head&gt;</w:t>
      </w:r>
      <w:r>
        <w:t xml:space="preserve"> tag of the HTML document</w:t>
      </w:r>
    </w:p>
    <w:p w:rsidR="00F024BB" w:rsidRDefault="00F024BB" w:rsidP="00F024BB">
      <w:pPr>
        <w:pStyle w:val="ListParagraph"/>
        <w:numPr>
          <w:ilvl w:val="1"/>
          <w:numId w:val="19"/>
        </w:numPr>
      </w:pPr>
      <w:proofErr w:type="spellStart"/>
      <w:r>
        <w:rPr>
          <w:b/>
        </w:rPr>
        <w:t>bodyclass</w:t>
      </w:r>
      <w:proofErr w:type="spellEnd"/>
      <w:r>
        <w:rPr>
          <w:b/>
        </w:rPr>
        <w:t xml:space="preserve"> </w:t>
      </w:r>
      <w:r>
        <w:t xml:space="preserve">– Allows for customization of the page according to the class attribute of the </w:t>
      </w:r>
      <w:r w:rsidRPr="004C05E5">
        <w:rPr>
          <w:rStyle w:val="Fixed-WidthChar"/>
        </w:rPr>
        <w:t>&lt;body&gt;</w:t>
      </w:r>
      <w:r>
        <w:t xml:space="preserve"> tag</w:t>
      </w:r>
    </w:p>
    <w:p w:rsidR="00F024BB" w:rsidRDefault="00F024BB" w:rsidP="00F024BB">
      <w:pPr>
        <w:pStyle w:val="ListParagraph"/>
        <w:numPr>
          <w:ilvl w:val="1"/>
          <w:numId w:val="19"/>
        </w:numPr>
      </w:pPr>
      <w:proofErr w:type="gramStart"/>
      <w:r>
        <w:rPr>
          <w:b/>
        </w:rPr>
        <w:t>splash</w:t>
      </w:r>
      <w:proofErr w:type="gramEnd"/>
      <w:r>
        <w:rPr>
          <w:b/>
        </w:rPr>
        <w:t xml:space="preserve"> </w:t>
      </w:r>
      <w:r>
        <w:t>– Puts content into the top banner of the main area. Usually an image would be inserted here</w:t>
      </w:r>
    </w:p>
    <w:p w:rsidR="00F024BB" w:rsidRDefault="00F024BB" w:rsidP="00F024BB">
      <w:pPr>
        <w:pStyle w:val="ListParagraph"/>
        <w:numPr>
          <w:ilvl w:val="1"/>
          <w:numId w:val="19"/>
        </w:numPr>
      </w:pPr>
      <w:r>
        <w:rPr>
          <w:b/>
        </w:rPr>
        <w:t xml:space="preserve">content </w:t>
      </w:r>
      <w:r>
        <w:t>– Used by almost all templates to provide content for the page</w:t>
      </w:r>
    </w:p>
    <w:p w:rsidR="00F024BB" w:rsidRDefault="00F024BB" w:rsidP="00F024BB">
      <w:pPr>
        <w:pStyle w:val="ListParagraph"/>
        <w:numPr>
          <w:ilvl w:val="1"/>
          <w:numId w:val="19"/>
        </w:numPr>
      </w:pPr>
      <w:r>
        <w:rPr>
          <w:b/>
        </w:rPr>
        <w:t xml:space="preserve">analytics </w:t>
      </w:r>
      <w:r>
        <w:t xml:space="preserve">– Adds HTML below all other tags on the page, </w:t>
      </w:r>
      <w:r w:rsidR="00C67CF6">
        <w:t>perfect for Javascript requiring the page to be fully rendered before execution</w:t>
      </w:r>
    </w:p>
    <w:p w:rsidR="00C67CF6" w:rsidRDefault="00C67CF6" w:rsidP="00C67CF6">
      <w:pPr>
        <w:pStyle w:val="ListParagraph"/>
        <w:numPr>
          <w:ilvl w:val="0"/>
          <w:numId w:val="19"/>
        </w:numPr>
      </w:pPr>
      <w:proofErr w:type="spellStart"/>
      <w:r w:rsidRPr="00C67CF6">
        <w:rPr>
          <w:b/>
        </w:rPr>
        <w:t>empty.tpl</w:t>
      </w:r>
      <w:proofErr w:type="spellEnd"/>
      <w:r>
        <w:t xml:space="preserve"> – Used in many locations, most notably the default render handler. Leaves all defaults in place and onl</w:t>
      </w:r>
      <w:r w:rsidR="009D4F6D">
        <w:t>y overrides the content block</w:t>
      </w:r>
    </w:p>
    <w:p w:rsidR="00C67CF6" w:rsidRDefault="00C67CF6" w:rsidP="00C67CF6">
      <w:pPr>
        <w:pStyle w:val="ListParagraph"/>
        <w:numPr>
          <w:ilvl w:val="0"/>
          <w:numId w:val="19"/>
        </w:numPr>
      </w:pPr>
      <w:proofErr w:type="spellStart"/>
      <w:r>
        <w:rPr>
          <w:b/>
        </w:rPr>
        <w:t>e</w:t>
      </w:r>
      <w:r w:rsidRPr="00C67CF6">
        <w:rPr>
          <w:b/>
        </w:rPr>
        <w:t>rror.tpl</w:t>
      </w:r>
      <w:proofErr w:type="spellEnd"/>
      <w:r>
        <w:t xml:space="preserve"> – Used by the error render handler. </w:t>
      </w:r>
      <w:r w:rsidR="009D4F6D">
        <w:t xml:space="preserve">Will print </w:t>
      </w:r>
      <w:r w:rsidR="009D4F6D" w:rsidRPr="009D4F6D">
        <w:rPr>
          <w:rStyle w:val="Fixed-WidthChar"/>
        </w:rPr>
        <w:t>$content</w:t>
      </w:r>
      <w:r w:rsidR="009D4F6D">
        <w:t xml:space="preserve">, </w:t>
      </w:r>
      <w:r w:rsidR="009D4F6D" w:rsidRPr="009D4F6D">
        <w:rPr>
          <w:rStyle w:val="Fixed-WidthChar"/>
        </w:rPr>
        <w:t>$e</w:t>
      </w:r>
      <w:r w:rsidR="009D4F6D">
        <w:rPr>
          <w:rStyle w:val="Fixed-WidthChar"/>
        </w:rPr>
        <w:t>-</w:t>
      </w:r>
      <w:r w:rsidR="009D4F6D" w:rsidRPr="009D4F6D">
        <w:rPr>
          <w:rStyle w:val="Fixed-WidthChar"/>
        </w:rPr>
        <w:t>&gt;</w:t>
      </w:r>
      <w:proofErr w:type="spellStart"/>
      <w:r w:rsidR="009D4F6D" w:rsidRPr="009D4F6D">
        <w:rPr>
          <w:rStyle w:val="Fixed-WidthChar"/>
        </w:rPr>
        <w:t>getMessage</w:t>
      </w:r>
      <w:proofErr w:type="spellEnd"/>
      <w:r w:rsidR="009D4F6D" w:rsidRPr="009D4F6D">
        <w:rPr>
          <w:rStyle w:val="Fixed-WidthChar"/>
        </w:rPr>
        <w:t>()</w:t>
      </w:r>
      <w:r w:rsidR="009D4F6D" w:rsidRPr="009D4F6D">
        <w:t>,</w:t>
      </w:r>
      <w:r w:rsidR="009D4F6D">
        <w:t xml:space="preserve"> an anchor leading to </w:t>
      </w:r>
      <w:r w:rsidR="009D4F6D" w:rsidRPr="009D4F6D">
        <w:rPr>
          <w:rStyle w:val="Fixed-WidthChar"/>
        </w:rPr>
        <w:t>$</w:t>
      </w:r>
      <w:proofErr w:type="spellStart"/>
      <w:r w:rsidR="009D4F6D" w:rsidRPr="009D4F6D">
        <w:rPr>
          <w:rStyle w:val="Fixed-WidthChar"/>
        </w:rPr>
        <w:t>returnURL</w:t>
      </w:r>
      <w:proofErr w:type="spellEnd"/>
      <w:r w:rsidR="009D4F6D">
        <w:t xml:space="preserve">, and the stack trace of </w:t>
      </w:r>
      <w:r w:rsidR="009D4F6D" w:rsidRPr="009D4F6D">
        <w:rPr>
          <w:rStyle w:val="Fixed-WidthChar"/>
        </w:rPr>
        <w:t>$e</w:t>
      </w:r>
      <w:r w:rsidR="009D4F6D">
        <w:t xml:space="preserve"> if in the development environment, in that order</w:t>
      </w:r>
    </w:p>
    <w:p w:rsidR="004C05E5" w:rsidRDefault="004C05E5" w:rsidP="004C05E5"/>
    <w:p w:rsidR="004C05E5" w:rsidRDefault="004C05E5" w:rsidP="004C05E5">
      <w:r>
        <w:t xml:space="preserve">Using a template within the application is supported by three helper functions and the </w:t>
      </w:r>
      <w:hyperlink w:anchor="_PHP_Class" w:history="1">
        <w:r w:rsidRPr="004C05E5">
          <w:rPr>
            <w:rStyle w:val="Hyperlink"/>
          </w:rPr>
          <w:t>ModuleClass</w:t>
        </w:r>
      </w:hyperlink>
      <w:r>
        <w:t xml:space="preserve"> base class. Depending on the context in which you are rendering a template you should choose between the following:</w:t>
      </w:r>
    </w:p>
    <w:p w:rsidR="004C05E5" w:rsidRDefault="004C05E5" w:rsidP="004C05E5"/>
    <w:p w:rsidR="004C05E5" w:rsidRPr="004C05E5" w:rsidRDefault="004C05E5" w:rsidP="004C05E5">
      <w:pPr>
        <w:rPr>
          <w:b/>
        </w:rPr>
      </w:pPr>
      <w:r w:rsidRPr="004C05E5">
        <w:rPr>
          <w:b/>
        </w:rPr>
        <w:t>If you are rendering a template from the application core:</w:t>
      </w:r>
    </w:p>
    <w:p w:rsidR="004C05E5" w:rsidRPr="005F388E" w:rsidRDefault="004C05E5" w:rsidP="004C05E5">
      <w:pPr>
        <w:pStyle w:val="Fixed-Width"/>
        <w:rPr>
          <w:szCs w:val="22"/>
        </w:rPr>
      </w:pPr>
      <w:proofErr w:type="gramStart"/>
      <w:r w:rsidRPr="005F388E">
        <w:rPr>
          <w:szCs w:val="22"/>
        </w:rPr>
        <w:t>render</w:t>
      </w:r>
      <w:proofErr w:type="gramEnd"/>
      <w:r w:rsidRPr="005F388E">
        <w:rPr>
          <w:szCs w:val="22"/>
        </w:rPr>
        <w:t>($</w:t>
      </w:r>
      <w:proofErr w:type="spellStart"/>
      <w:r w:rsidRPr="005F388E">
        <w:rPr>
          <w:szCs w:val="22"/>
        </w:rPr>
        <w:t>templateName</w:t>
      </w:r>
      <w:proofErr w:type="spellEnd"/>
      <w:r w:rsidRPr="005F388E">
        <w:rPr>
          <w:szCs w:val="22"/>
        </w:rPr>
        <w:t xml:space="preserve"> = null, array $data = null)</w:t>
      </w:r>
    </w:p>
    <w:p w:rsidR="004C05E5" w:rsidRPr="005F388E" w:rsidRDefault="004C05E5" w:rsidP="004C05E5">
      <w:pPr>
        <w:pStyle w:val="Fixed-Width"/>
        <w:rPr>
          <w:szCs w:val="22"/>
        </w:rPr>
      </w:pPr>
      <w:proofErr w:type="spellStart"/>
      <w:proofErr w:type="gramStart"/>
      <w:r w:rsidRPr="005F388E">
        <w:rPr>
          <w:szCs w:val="22"/>
        </w:rPr>
        <w:t>renderDefault</w:t>
      </w:r>
      <w:proofErr w:type="spellEnd"/>
      <w:proofErr w:type="gramEnd"/>
      <w:r w:rsidRPr="005F388E">
        <w:rPr>
          <w:szCs w:val="22"/>
        </w:rPr>
        <w:t>($data = null)</w:t>
      </w:r>
    </w:p>
    <w:p w:rsidR="004C05E5" w:rsidRPr="005F388E" w:rsidRDefault="004C05E5" w:rsidP="004C05E5">
      <w:pPr>
        <w:pStyle w:val="Fixed-Width"/>
        <w:rPr>
          <w:szCs w:val="22"/>
        </w:rPr>
      </w:pPr>
      <w:proofErr w:type="spellStart"/>
      <w:proofErr w:type="gramStart"/>
      <w:r w:rsidRPr="005F388E">
        <w:rPr>
          <w:szCs w:val="22"/>
        </w:rPr>
        <w:t>renderError</w:t>
      </w:r>
      <w:proofErr w:type="spellEnd"/>
      <w:proofErr w:type="gramEnd"/>
      <w:r w:rsidRPr="005F388E">
        <w:rPr>
          <w:szCs w:val="22"/>
        </w:rPr>
        <w:t>($c</w:t>
      </w:r>
      <w:r w:rsidR="005F388E" w:rsidRPr="005F388E">
        <w:rPr>
          <w:szCs w:val="22"/>
        </w:rPr>
        <w:t>ontent = null, $</w:t>
      </w:r>
      <w:proofErr w:type="spellStart"/>
      <w:r w:rsidR="005F388E" w:rsidRPr="005F388E">
        <w:rPr>
          <w:szCs w:val="22"/>
        </w:rPr>
        <w:t>returnURL</w:t>
      </w:r>
      <w:proofErr w:type="spellEnd"/>
      <w:r w:rsidR="005F388E" w:rsidRPr="005F388E">
        <w:rPr>
          <w:szCs w:val="22"/>
        </w:rPr>
        <w:t xml:space="preserve"> = null</w:t>
      </w:r>
      <w:r w:rsidRPr="005F388E">
        <w:rPr>
          <w:szCs w:val="22"/>
        </w:rPr>
        <w:t>, Exception $e = null)</w:t>
      </w:r>
    </w:p>
    <w:p w:rsidR="004C05E5" w:rsidRDefault="004C05E5" w:rsidP="004C05E5">
      <w:pPr>
        <w:pStyle w:val="Fixed-Width"/>
      </w:pPr>
    </w:p>
    <w:p w:rsidR="004C05E5" w:rsidRPr="00D60B31" w:rsidRDefault="004C05E5" w:rsidP="004C05E5">
      <w:pPr>
        <w:rPr>
          <w:b/>
        </w:rPr>
      </w:pPr>
      <w:r w:rsidRPr="00D60B31">
        <w:rPr>
          <w:b/>
        </w:rPr>
        <w:t>If you are rendering a template from within a module:</w:t>
      </w:r>
    </w:p>
    <w:p w:rsidR="004C05E5" w:rsidRPr="005F388E" w:rsidRDefault="004C05E5" w:rsidP="004C05E5">
      <w:pPr>
        <w:pStyle w:val="Fixed-Width"/>
        <w:rPr>
          <w:szCs w:val="22"/>
        </w:rPr>
      </w:pPr>
      <w:r w:rsidRPr="005F388E">
        <w:rPr>
          <w:szCs w:val="22"/>
        </w:rPr>
        <w:t>$</w:t>
      </w:r>
      <w:proofErr w:type="gramStart"/>
      <w:r w:rsidRPr="005F388E">
        <w:rPr>
          <w:szCs w:val="22"/>
        </w:rPr>
        <w:t>this</w:t>
      </w:r>
      <w:proofErr w:type="gramEnd"/>
      <w:r w:rsidRPr="005F388E">
        <w:rPr>
          <w:szCs w:val="22"/>
        </w:rPr>
        <w:t>-&gt;render($</w:t>
      </w:r>
      <w:proofErr w:type="spellStart"/>
      <w:r w:rsidRPr="005F388E">
        <w:rPr>
          <w:szCs w:val="22"/>
        </w:rPr>
        <w:t>templateName</w:t>
      </w:r>
      <w:proofErr w:type="spellEnd"/>
      <w:r w:rsidRPr="005F388E">
        <w:rPr>
          <w:szCs w:val="22"/>
        </w:rPr>
        <w:t xml:space="preserve"> = null, array $data = null)</w:t>
      </w:r>
    </w:p>
    <w:p w:rsidR="004C05E5" w:rsidRPr="005F388E" w:rsidRDefault="004C05E5" w:rsidP="004C05E5">
      <w:pPr>
        <w:pStyle w:val="Fixed-Width"/>
        <w:rPr>
          <w:szCs w:val="22"/>
        </w:rPr>
      </w:pPr>
      <w:r w:rsidRPr="005F388E">
        <w:rPr>
          <w:szCs w:val="22"/>
        </w:rPr>
        <w:t>$</w:t>
      </w:r>
      <w:proofErr w:type="gramStart"/>
      <w:r w:rsidRPr="005F388E">
        <w:rPr>
          <w:szCs w:val="22"/>
        </w:rPr>
        <w:t>this</w:t>
      </w:r>
      <w:proofErr w:type="gramEnd"/>
      <w:r w:rsidRPr="005F388E">
        <w:rPr>
          <w:szCs w:val="22"/>
        </w:rPr>
        <w:t>-&gt;</w:t>
      </w:r>
      <w:proofErr w:type="spellStart"/>
      <w:r w:rsidRPr="005F388E">
        <w:rPr>
          <w:szCs w:val="22"/>
        </w:rPr>
        <w:t>renderDefault</w:t>
      </w:r>
      <w:proofErr w:type="spellEnd"/>
      <w:r w:rsidRPr="005F388E">
        <w:rPr>
          <w:szCs w:val="22"/>
        </w:rPr>
        <w:t>($data = null)</w:t>
      </w:r>
    </w:p>
    <w:p w:rsidR="004C05E5" w:rsidRPr="005F388E" w:rsidRDefault="004C05E5" w:rsidP="004C05E5">
      <w:pPr>
        <w:pStyle w:val="Fixed-Width"/>
        <w:rPr>
          <w:szCs w:val="22"/>
        </w:rPr>
      </w:pPr>
      <w:r w:rsidRPr="005F388E">
        <w:rPr>
          <w:szCs w:val="22"/>
        </w:rPr>
        <w:t>$</w:t>
      </w:r>
      <w:proofErr w:type="gramStart"/>
      <w:r w:rsidRPr="005F388E">
        <w:rPr>
          <w:szCs w:val="22"/>
        </w:rPr>
        <w:t>this</w:t>
      </w:r>
      <w:proofErr w:type="gramEnd"/>
      <w:r w:rsidRPr="005F388E">
        <w:rPr>
          <w:szCs w:val="22"/>
        </w:rPr>
        <w:t>-&gt;</w:t>
      </w:r>
      <w:proofErr w:type="spellStart"/>
      <w:r w:rsidRPr="005F388E">
        <w:rPr>
          <w:szCs w:val="22"/>
        </w:rPr>
        <w:t>renderError</w:t>
      </w:r>
      <w:proofErr w:type="spellEnd"/>
      <w:r w:rsidRPr="005F388E">
        <w:rPr>
          <w:szCs w:val="22"/>
        </w:rPr>
        <w:t>($c</w:t>
      </w:r>
      <w:r w:rsidR="005F388E" w:rsidRPr="005F388E">
        <w:rPr>
          <w:szCs w:val="22"/>
        </w:rPr>
        <w:t>ontent = null, $</w:t>
      </w:r>
      <w:proofErr w:type="spellStart"/>
      <w:r w:rsidR="005F388E" w:rsidRPr="005F388E">
        <w:rPr>
          <w:szCs w:val="22"/>
        </w:rPr>
        <w:t>returnURL</w:t>
      </w:r>
      <w:proofErr w:type="spellEnd"/>
      <w:r w:rsidR="005F388E" w:rsidRPr="005F388E">
        <w:rPr>
          <w:szCs w:val="22"/>
        </w:rPr>
        <w:t xml:space="preserve"> = null</w:t>
      </w:r>
      <w:r w:rsidRPr="005F388E">
        <w:rPr>
          <w:szCs w:val="22"/>
        </w:rPr>
        <w:t>, Exception $e = null)</w:t>
      </w:r>
    </w:p>
    <w:p w:rsidR="004C05E5" w:rsidRDefault="004C05E5" w:rsidP="004C05E5">
      <w:pPr>
        <w:pStyle w:val="Fixed-Width"/>
      </w:pPr>
    </w:p>
    <w:p w:rsidR="004C05E5" w:rsidRDefault="004C05E5" w:rsidP="004C05E5">
      <w:r>
        <w:t xml:space="preserve">The two rendering methods are nearly identical with the exception of the </w:t>
      </w:r>
      <w:proofErr w:type="gramStart"/>
      <w:r w:rsidRPr="004C05E5">
        <w:rPr>
          <w:rStyle w:val="Fixed-WidthChar"/>
        </w:rPr>
        <w:t>render(</w:t>
      </w:r>
      <w:proofErr w:type="gramEnd"/>
      <w:r w:rsidRPr="004C05E5">
        <w:rPr>
          <w:rStyle w:val="Fixed-WidthChar"/>
        </w:rPr>
        <w:t>)</w:t>
      </w:r>
      <w:r>
        <w:t xml:space="preserve"> method. Calling that method from within a module will render a template within the module’s folder, rather than the </w:t>
      </w:r>
      <w:r w:rsidRPr="004C05E5">
        <w:rPr>
          <w:rStyle w:val="Fixed-WidthChar"/>
        </w:rPr>
        <w:t>/application/views</w:t>
      </w:r>
      <w:r>
        <w:t xml:space="preserve"> folder.</w:t>
      </w:r>
    </w:p>
    <w:sectPr w:rsidR="004C05E5" w:rsidSect="008E26F5">
      <w:headerReference w:type="default" r:id="rId31"/>
      <w:pgSz w:w="12240" w:h="15840"/>
      <w:pgMar w:top="1440" w:right="1440" w:bottom="1440" w:left="1440" w:footer="864" w:gutter="0"/>
      <w:pgNumType w:start="1"/>
      <w:docGrid w:linePitch="326"/>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B9424F" w:rsidRDefault="00B9424F" w:rsidP="00470C4D">
      <w:r>
        <w:separator/>
      </w:r>
    </w:p>
  </w:endnote>
  <w:endnote w:type="continuationSeparator" w:id="1">
    <w:p w:rsidR="00B9424F" w:rsidRDefault="00B9424F" w:rsidP="00470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00"/>
    <w:family w:val="roman"/>
    <w:pitch w:val="default"/>
    <w:sig w:usb0="00000000" w:usb1="00000000" w:usb2="00000000" w:usb3="00000000" w:csb0="00000000"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B9424F" w:rsidRDefault="00B9424F" w:rsidP="00470C4D">
      <w:r>
        <w:separator/>
      </w:r>
    </w:p>
  </w:footnote>
  <w:footnote w:type="continuationSeparator" w:id="1">
    <w:p w:rsidR="00B9424F" w:rsidRDefault="00B9424F" w:rsidP="00470C4D">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483627562"/>
      <w:docPartObj>
        <w:docPartGallery w:val="Page Numbers (Top of Page)"/>
        <w:docPartUnique/>
      </w:docPartObj>
    </w:sdtPr>
    <w:sdtEndPr>
      <w:rPr>
        <w:noProof/>
      </w:rPr>
    </w:sdtEndPr>
    <w:sdtContent>
      <w:p w:rsidR="00B9424F" w:rsidRDefault="00B9424F">
        <w:pPr>
          <w:pStyle w:val="Header"/>
          <w:jc w:val="right"/>
        </w:pPr>
        <w:fldSimple w:instr=" PAGE   \* MERGEFORMAT ">
          <w:r w:rsidR="007917D6">
            <w:rPr>
              <w:noProof/>
            </w:rPr>
            <w:t>2</w:t>
          </w:r>
        </w:fldSimple>
      </w:p>
    </w:sdtContent>
  </w:sdt>
  <w:p w:rsidR="00B9424F" w:rsidRDefault="00B9424F">
    <w:pPr>
      <w:pStyle w:val="HeaderFooter"/>
      <w:rPr>
        <w:rFonts w:ascii="Times New Roman" w:eastAsia="Times New Roman" w:hAnsi="Times New Roman"/>
        <w:color w:val="auto"/>
        <w:lang/>
      </w:rP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9424F" w:rsidRDefault="00B9424F">
    <w:pPr>
      <w:pStyle w:val="Header"/>
      <w:jc w:val="right"/>
    </w:pPr>
  </w:p>
  <w:p w:rsidR="00B9424F" w:rsidRDefault="00B9424F">
    <w:pPr>
      <w:pStyle w:val="HeaderFooter"/>
      <w:rPr>
        <w:rFonts w:ascii="Times New Roman" w:eastAsia="Times New Roman" w:hAnsi="Times New Roman"/>
        <w:color w:val="auto"/>
        <w:lang/>
      </w:rPr>
    </w:pP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1922362156"/>
      <w:docPartObj>
        <w:docPartGallery w:val="Page Numbers (Top of Page)"/>
        <w:docPartUnique/>
      </w:docPartObj>
    </w:sdtPr>
    <w:sdtEndPr>
      <w:rPr>
        <w:noProof/>
      </w:rPr>
    </w:sdtEndPr>
    <w:sdtContent>
      <w:p w:rsidR="00B9424F" w:rsidRDefault="00B9424F">
        <w:pPr>
          <w:pStyle w:val="Header"/>
          <w:jc w:val="right"/>
        </w:pPr>
        <w:fldSimple w:instr=" PAGE   \* MERGEFORMAT ">
          <w:r w:rsidR="007917D6">
            <w:rPr>
              <w:noProof/>
            </w:rPr>
            <w:t>3</w:t>
          </w:r>
        </w:fldSimple>
      </w:p>
    </w:sdtContent>
  </w:sdt>
  <w:p w:rsidR="00B9424F" w:rsidRDefault="00B9424F">
    <w:pPr>
      <w:pStyle w:val="HeaderFooter"/>
      <w:rPr>
        <w:rFonts w:ascii="Times New Roman" w:eastAsia="Times New Roman" w:hAnsi="Times New Roman"/>
        <w:color w:val="auto"/>
        <w:lang/>
      </w:rP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multilevel"/>
    <w:tmpl w:val="894EE873"/>
    <w:lvl w:ilvl="0">
      <w:start w:val="1"/>
      <w:numFmt w:val="decimal"/>
      <w:isLgl/>
      <w:lvlText w:val="%1."/>
      <w:lvlJc w:val="left"/>
      <w:pPr>
        <w:tabs>
          <w:tab w:val="num" w:pos="360"/>
        </w:tabs>
        <w:ind w:left="360" w:firstLine="360"/>
      </w:pPr>
      <w:rPr>
        <w:rFonts w:hint="default"/>
        <w:position w:val="0"/>
      </w:rPr>
    </w:lvl>
    <w:lvl w:ilvl="1">
      <w:start w:val="1"/>
      <w:numFmt w:val="decimal"/>
      <w:isLgl/>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decimal"/>
      <w:isLgl/>
      <w:lvlText w:val="%4."/>
      <w:lvlJc w:val="left"/>
      <w:pPr>
        <w:tabs>
          <w:tab w:val="num" w:pos="360"/>
        </w:tabs>
        <w:ind w:left="360" w:firstLine="1080"/>
      </w:pPr>
      <w:rPr>
        <w:rFonts w:hint="default"/>
        <w:position w:val="0"/>
      </w:rPr>
    </w:lvl>
    <w:lvl w:ilvl="4">
      <w:start w:val="1"/>
      <w:numFmt w:val="decimal"/>
      <w:isLgl/>
      <w:lvlText w:val="%5."/>
      <w:lvlJc w:val="left"/>
      <w:pPr>
        <w:tabs>
          <w:tab w:val="num" w:pos="360"/>
        </w:tabs>
        <w:ind w:left="360" w:firstLine="1440"/>
      </w:pPr>
      <w:rPr>
        <w:rFonts w:hint="default"/>
        <w:position w:val="0"/>
      </w:rPr>
    </w:lvl>
    <w:lvl w:ilvl="5">
      <w:start w:val="1"/>
      <w:numFmt w:val="decimal"/>
      <w:isLgl/>
      <w:lvlText w:val="%6."/>
      <w:lvlJc w:val="left"/>
      <w:pPr>
        <w:tabs>
          <w:tab w:val="num" w:pos="360"/>
        </w:tabs>
        <w:ind w:left="360" w:firstLine="1800"/>
      </w:pPr>
      <w:rPr>
        <w:rFonts w:hint="default"/>
        <w:position w:val="0"/>
      </w:rPr>
    </w:lvl>
    <w:lvl w:ilvl="6">
      <w:start w:val="1"/>
      <w:numFmt w:val="decimal"/>
      <w:isLgl/>
      <w:lvlText w:val="%7."/>
      <w:lvlJc w:val="left"/>
      <w:pPr>
        <w:tabs>
          <w:tab w:val="num" w:pos="360"/>
        </w:tabs>
        <w:ind w:left="360" w:firstLine="2160"/>
      </w:pPr>
      <w:rPr>
        <w:rFonts w:hint="default"/>
        <w:position w:val="0"/>
      </w:rPr>
    </w:lvl>
    <w:lvl w:ilvl="7">
      <w:start w:val="1"/>
      <w:numFmt w:val="decimal"/>
      <w:isLgl/>
      <w:lvlText w:val="%8."/>
      <w:lvlJc w:val="left"/>
      <w:pPr>
        <w:tabs>
          <w:tab w:val="num" w:pos="360"/>
        </w:tabs>
        <w:ind w:left="360" w:firstLine="2520"/>
      </w:pPr>
      <w:rPr>
        <w:rFonts w:hint="default"/>
        <w:position w:val="0"/>
      </w:rPr>
    </w:lvl>
    <w:lvl w:ilvl="8">
      <w:start w:val="1"/>
      <w:numFmt w:val="decimal"/>
      <w:isLgl/>
      <w:lvlText w:val="%9."/>
      <w:lvlJc w:val="left"/>
      <w:pPr>
        <w:tabs>
          <w:tab w:val="num" w:pos="360"/>
        </w:tabs>
        <w:ind w:left="360" w:firstLine="2880"/>
      </w:pPr>
      <w:rPr>
        <w:rFonts w:hint="default"/>
        <w:position w:val="0"/>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3"/>
    <w:multiLevelType w:val="multilevel"/>
    <w:tmpl w:val="894EE875"/>
    <w:lvl w:ilvl="0">
      <w:start w:val="1"/>
      <w:numFmt w:val="bullet"/>
      <w:lvlText w:val="•"/>
      <w:lvlJc w:val="left"/>
      <w:pPr>
        <w:tabs>
          <w:tab w:val="num" w:pos="180"/>
        </w:tabs>
        <w:ind w:left="180" w:firstLine="360"/>
      </w:pPr>
      <w:rPr>
        <w:rFonts w:ascii="Helvetica" w:eastAsia="ヒラギノ角ゴ Pro W3" w:hAnsi="Helvetica" w:hint="default"/>
        <w:position w:val="0"/>
      </w:rPr>
    </w:lvl>
    <w:lvl w:ilvl="1">
      <w:start w:val="1"/>
      <w:numFmt w:val="bullet"/>
      <w:lvlText w:val="•"/>
      <w:lvlJc w:val="left"/>
      <w:pPr>
        <w:tabs>
          <w:tab w:val="num" w:pos="180"/>
        </w:tabs>
        <w:ind w:left="180" w:firstLine="360"/>
      </w:pPr>
      <w:rPr>
        <w:rFonts w:ascii="Helvetica" w:eastAsia="ヒラギノ角ゴ Pro W3" w:hAnsi="Helvetica" w:hint="default"/>
        <w:position w:val="0"/>
      </w:rPr>
    </w:lvl>
    <w:lvl w:ilvl="2">
      <w:start w:val="1"/>
      <w:numFmt w:val="bullet"/>
      <w:lvlText w:val="•"/>
      <w:lvlJc w:val="left"/>
      <w:pPr>
        <w:tabs>
          <w:tab w:val="num" w:pos="180"/>
        </w:tabs>
        <w:ind w:left="180" w:firstLine="360"/>
      </w:pPr>
      <w:rPr>
        <w:rFonts w:ascii="Helvetica" w:eastAsia="ヒラギノ角ゴ Pro W3" w:hAnsi="Helvetica" w:hint="default"/>
        <w:position w:val="0"/>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0000005"/>
    <w:multiLevelType w:val="multilevel"/>
    <w:tmpl w:val="894EE877"/>
    <w:lvl w:ilvl="0">
      <w:start w:val="1"/>
      <w:numFmt w:val="bullet"/>
      <w:suff w:val="nothing"/>
      <w:lvlText w:val=""/>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multilevel"/>
    <w:tmpl w:val="894EE87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AE68C9"/>
    <w:multiLevelType w:val="hybridMultilevel"/>
    <w:tmpl w:val="7EA64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E45D78"/>
    <w:multiLevelType w:val="multilevel"/>
    <w:tmpl w:val="094E725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21E4B59"/>
    <w:multiLevelType w:val="hybridMultilevel"/>
    <w:tmpl w:val="B56805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F25E72"/>
    <w:multiLevelType w:val="hybridMultilevel"/>
    <w:tmpl w:val="F0F0E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2F1E09"/>
    <w:multiLevelType w:val="hybridMultilevel"/>
    <w:tmpl w:val="00C01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910DF9"/>
    <w:multiLevelType w:val="hybridMultilevel"/>
    <w:tmpl w:val="65000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151430"/>
    <w:multiLevelType w:val="hybridMultilevel"/>
    <w:tmpl w:val="3096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CF14C0"/>
    <w:multiLevelType w:val="hybridMultilevel"/>
    <w:tmpl w:val="649AC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6E7644"/>
    <w:multiLevelType w:val="hybridMultilevel"/>
    <w:tmpl w:val="DED07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091511"/>
    <w:multiLevelType w:val="multilevel"/>
    <w:tmpl w:val="094E725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D97017"/>
    <w:multiLevelType w:val="hybridMultilevel"/>
    <w:tmpl w:val="4DDA2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6F2218"/>
    <w:multiLevelType w:val="hybridMultilevel"/>
    <w:tmpl w:val="4072D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86278C"/>
    <w:multiLevelType w:val="hybridMultilevel"/>
    <w:tmpl w:val="A080D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BCF0A15"/>
    <w:multiLevelType w:val="hybridMultilevel"/>
    <w:tmpl w:val="DEB8F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8"/>
  </w:num>
  <w:num w:numId="8">
    <w:abstractNumId w:val="7"/>
  </w:num>
  <w:num w:numId="9">
    <w:abstractNumId w:val="15"/>
  </w:num>
  <w:num w:numId="10">
    <w:abstractNumId w:val="14"/>
  </w:num>
  <w:num w:numId="11">
    <w:abstractNumId w:val="17"/>
  </w:num>
  <w:num w:numId="12">
    <w:abstractNumId w:val="16"/>
  </w:num>
  <w:num w:numId="13">
    <w:abstractNumId w:val="11"/>
  </w:num>
  <w:num w:numId="14">
    <w:abstractNumId w:val="13"/>
  </w:num>
  <w:num w:numId="15">
    <w:abstractNumId w:val="9"/>
  </w:num>
  <w:num w:numId="16">
    <w:abstractNumId w:val="8"/>
  </w:num>
  <w:num w:numId="17">
    <w:abstractNumId w:val="6"/>
  </w:num>
  <w:num w:numId="18">
    <w:abstractNumId w:val="10"/>
  </w:num>
  <w:num w:numId="19">
    <w:abstractNumId w:val="12"/>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clean"/>
  <w:doNotTrackMoves/>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051470"/>
    <w:rsid w:val="00001615"/>
    <w:rsid w:val="00002AA3"/>
    <w:rsid w:val="00005E2D"/>
    <w:rsid w:val="00017D7F"/>
    <w:rsid w:val="00035B0E"/>
    <w:rsid w:val="000360D3"/>
    <w:rsid w:val="00051470"/>
    <w:rsid w:val="00051BCF"/>
    <w:rsid w:val="000566CB"/>
    <w:rsid w:val="0007029E"/>
    <w:rsid w:val="00075B06"/>
    <w:rsid w:val="00076E60"/>
    <w:rsid w:val="000A4013"/>
    <w:rsid w:val="000B059A"/>
    <w:rsid w:val="000D6092"/>
    <w:rsid w:val="000D6410"/>
    <w:rsid w:val="000F6486"/>
    <w:rsid w:val="001216D2"/>
    <w:rsid w:val="00140B27"/>
    <w:rsid w:val="00153E04"/>
    <w:rsid w:val="00162D54"/>
    <w:rsid w:val="00194988"/>
    <w:rsid w:val="001D0DA3"/>
    <w:rsid w:val="001D48B2"/>
    <w:rsid w:val="001E1025"/>
    <w:rsid w:val="001E2653"/>
    <w:rsid w:val="00211586"/>
    <w:rsid w:val="00212404"/>
    <w:rsid w:val="00216760"/>
    <w:rsid w:val="002236CA"/>
    <w:rsid w:val="0023039E"/>
    <w:rsid w:val="00243789"/>
    <w:rsid w:val="00256EE5"/>
    <w:rsid w:val="002809D0"/>
    <w:rsid w:val="00287C85"/>
    <w:rsid w:val="002A4524"/>
    <w:rsid w:val="002B3369"/>
    <w:rsid w:val="002B4E65"/>
    <w:rsid w:val="002D35BE"/>
    <w:rsid w:val="003019FD"/>
    <w:rsid w:val="00310EFB"/>
    <w:rsid w:val="00321924"/>
    <w:rsid w:val="003236EE"/>
    <w:rsid w:val="00327A9C"/>
    <w:rsid w:val="00331C3B"/>
    <w:rsid w:val="003620EA"/>
    <w:rsid w:val="00394A73"/>
    <w:rsid w:val="003B40F9"/>
    <w:rsid w:val="003C035D"/>
    <w:rsid w:val="003F6EA3"/>
    <w:rsid w:val="00405133"/>
    <w:rsid w:val="00444DDB"/>
    <w:rsid w:val="0046159C"/>
    <w:rsid w:val="00466EC3"/>
    <w:rsid w:val="00470C4D"/>
    <w:rsid w:val="00480C2B"/>
    <w:rsid w:val="004C05E5"/>
    <w:rsid w:val="004C6D19"/>
    <w:rsid w:val="004D0574"/>
    <w:rsid w:val="004E3173"/>
    <w:rsid w:val="004E6312"/>
    <w:rsid w:val="004F4D5C"/>
    <w:rsid w:val="005217D9"/>
    <w:rsid w:val="0054549F"/>
    <w:rsid w:val="005518C4"/>
    <w:rsid w:val="00563BF3"/>
    <w:rsid w:val="005920A4"/>
    <w:rsid w:val="005E6D24"/>
    <w:rsid w:val="005F28D5"/>
    <w:rsid w:val="005F388E"/>
    <w:rsid w:val="00605B43"/>
    <w:rsid w:val="00642893"/>
    <w:rsid w:val="00643D5E"/>
    <w:rsid w:val="00662690"/>
    <w:rsid w:val="0068385C"/>
    <w:rsid w:val="0069694F"/>
    <w:rsid w:val="006C1171"/>
    <w:rsid w:val="006E2685"/>
    <w:rsid w:val="007210E1"/>
    <w:rsid w:val="00727432"/>
    <w:rsid w:val="0074223B"/>
    <w:rsid w:val="007441AF"/>
    <w:rsid w:val="00756E13"/>
    <w:rsid w:val="007623D3"/>
    <w:rsid w:val="0077062C"/>
    <w:rsid w:val="00783665"/>
    <w:rsid w:val="007917D6"/>
    <w:rsid w:val="007C05D3"/>
    <w:rsid w:val="007E0E11"/>
    <w:rsid w:val="007F2D2B"/>
    <w:rsid w:val="00814143"/>
    <w:rsid w:val="008411E6"/>
    <w:rsid w:val="008441B6"/>
    <w:rsid w:val="00853EC0"/>
    <w:rsid w:val="00877260"/>
    <w:rsid w:val="008B2E15"/>
    <w:rsid w:val="008B314D"/>
    <w:rsid w:val="008E26F5"/>
    <w:rsid w:val="008F0D56"/>
    <w:rsid w:val="00927039"/>
    <w:rsid w:val="0095463F"/>
    <w:rsid w:val="0098391F"/>
    <w:rsid w:val="00991C85"/>
    <w:rsid w:val="009938F8"/>
    <w:rsid w:val="009D4F6D"/>
    <w:rsid w:val="009D5468"/>
    <w:rsid w:val="009D5ECB"/>
    <w:rsid w:val="00A00252"/>
    <w:rsid w:val="00A05B2D"/>
    <w:rsid w:val="00A43455"/>
    <w:rsid w:val="00A65171"/>
    <w:rsid w:val="00A93F02"/>
    <w:rsid w:val="00AC6A57"/>
    <w:rsid w:val="00AE72EF"/>
    <w:rsid w:val="00AF69D2"/>
    <w:rsid w:val="00AF7139"/>
    <w:rsid w:val="00B0139F"/>
    <w:rsid w:val="00B061FC"/>
    <w:rsid w:val="00B06F19"/>
    <w:rsid w:val="00B25CFD"/>
    <w:rsid w:val="00B45417"/>
    <w:rsid w:val="00B476C7"/>
    <w:rsid w:val="00B9424F"/>
    <w:rsid w:val="00B961ED"/>
    <w:rsid w:val="00BE74DF"/>
    <w:rsid w:val="00BF3ABD"/>
    <w:rsid w:val="00C16886"/>
    <w:rsid w:val="00C30594"/>
    <w:rsid w:val="00C31176"/>
    <w:rsid w:val="00C34F34"/>
    <w:rsid w:val="00C51F23"/>
    <w:rsid w:val="00C67CF6"/>
    <w:rsid w:val="00CB1DAB"/>
    <w:rsid w:val="00D061C2"/>
    <w:rsid w:val="00D158CA"/>
    <w:rsid w:val="00D60B31"/>
    <w:rsid w:val="00D676FB"/>
    <w:rsid w:val="00D70120"/>
    <w:rsid w:val="00D8229F"/>
    <w:rsid w:val="00DA3821"/>
    <w:rsid w:val="00DE0C4C"/>
    <w:rsid w:val="00DE3EBB"/>
    <w:rsid w:val="00E86D02"/>
    <w:rsid w:val="00E95475"/>
    <w:rsid w:val="00EB02AE"/>
    <w:rsid w:val="00EC4AEC"/>
    <w:rsid w:val="00EC71D4"/>
    <w:rsid w:val="00EF339D"/>
    <w:rsid w:val="00EF7975"/>
    <w:rsid w:val="00F01366"/>
    <w:rsid w:val="00F024BB"/>
    <w:rsid w:val="00F05184"/>
    <w:rsid w:val="00F069D4"/>
    <w:rsid w:val="00FA133C"/>
    <w:rsid w:val="00FA3EE3"/>
    <w:rsid w:val="00FD3E31"/>
    <w:rsid w:val="00FD42ED"/>
    <w:rsid w:val="00FD6636"/>
  </w:rsids>
  <m:mathPr>
    <m:mathFont m:val="ヒラギノ角ゴ Pro W3"/>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470C4D"/>
    <w:rPr>
      <w:rFonts w:asciiTheme="minorHAnsi" w:hAnsiTheme="minorHAnsi" w:cstheme="minorHAnsi"/>
      <w:sz w:val="24"/>
      <w:szCs w:val="24"/>
    </w:rPr>
  </w:style>
  <w:style w:type="paragraph" w:styleId="Heading1">
    <w:name w:val="heading 1"/>
    <w:basedOn w:val="Normal"/>
    <w:next w:val="Normal"/>
    <w:link w:val="Heading1Char"/>
    <w:qFormat/>
    <w:locked/>
    <w:rsid w:val="00FD66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locked/>
    <w:rsid w:val="00F013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locked/>
    <w:rsid w:val="000A401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eaderFooter">
    <w:name w:val="Header &amp; Footer"/>
    <w:rsid w:val="00727432"/>
    <w:pPr>
      <w:tabs>
        <w:tab w:val="right" w:pos="9360"/>
      </w:tabs>
    </w:pPr>
    <w:rPr>
      <w:rFonts w:ascii="Helvetica" w:eastAsia="ヒラギノ角ゴ Pro W3" w:hAnsi="Helvetica"/>
      <w:color w:val="000000"/>
    </w:rPr>
  </w:style>
  <w:style w:type="paragraph" w:customStyle="1" w:styleId="Title1">
    <w:name w:val="Title1"/>
    <w:next w:val="Body"/>
    <w:rsid w:val="00727432"/>
    <w:pPr>
      <w:keepNext/>
    </w:pPr>
    <w:rPr>
      <w:rFonts w:ascii="Helvetica" w:eastAsia="ヒラギノ角ゴ Pro W3" w:hAnsi="Helvetica"/>
      <w:b/>
      <w:color w:val="000000"/>
      <w:sz w:val="56"/>
    </w:rPr>
  </w:style>
  <w:style w:type="paragraph" w:customStyle="1" w:styleId="Body">
    <w:name w:val="Body"/>
    <w:link w:val="BodyChar"/>
    <w:rsid w:val="00727432"/>
    <w:rPr>
      <w:rFonts w:ascii="Helvetica" w:eastAsia="ヒラギノ角ゴ Pro W3" w:hAnsi="Helvetica"/>
      <w:color w:val="000000"/>
      <w:sz w:val="24"/>
    </w:rPr>
  </w:style>
  <w:style w:type="paragraph" w:customStyle="1" w:styleId="TOC11">
    <w:name w:val="TOC 11"/>
    <w:rsid w:val="00727432"/>
    <w:pPr>
      <w:tabs>
        <w:tab w:val="right" w:pos="8920"/>
      </w:tabs>
      <w:spacing w:before="240" w:after="60"/>
      <w:ind w:left="360"/>
    </w:pPr>
    <w:rPr>
      <w:rFonts w:ascii="Helvetica" w:eastAsia="ヒラギノ角ゴ Pro W3" w:hAnsi="Helvetica"/>
      <w:b/>
      <w:color w:val="000000"/>
      <w:sz w:val="28"/>
    </w:rPr>
  </w:style>
  <w:style w:type="paragraph" w:customStyle="1" w:styleId="TOC21">
    <w:name w:val="TOC 21"/>
    <w:rsid w:val="00727432"/>
    <w:pPr>
      <w:tabs>
        <w:tab w:val="right" w:pos="8920"/>
      </w:tabs>
      <w:spacing w:before="240"/>
      <w:ind w:left="720"/>
    </w:pPr>
    <w:rPr>
      <w:rFonts w:ascii="Helvetica" w:eastAsia="ヒラギノ角ゴ Pro W3" w:hAnsi="Helvetica"/>
      <w:b/>
      <w:i/>
      <w:color w:val="000000"/>
      <w:sz w:val="24"/>
    </w:rPr>
  </w:style>
  <w:style w:type="paragraph" w:customStyle="1" w:styleId="TOC31">
    <w:name w:val="TOC 31"/>
    <w:rsid w:val="00727432"/>
    <w:pPr>
      <w:tabs>
        <w:tab w:val="right" w:pos="8920"/>
      </w:tabs>
      <w:spacing w:before="240" w:after="60"/>
    </w:pPr>
    <w:rPr>
      <w:rFonts w:ascii="Helvetica" w:eastAsia="ヒラギノ角ゴ Pro W3" w:hAnsi="Helvetica"/>
      <w:b/>
      <w:color w:val="000000"/>
      <w:sz w:val="36"/>
    </w:rPr>
  </w:style>
  <w:style w:type="paragraph" w:customStyle="1" w:styleId="Heading">
    <w:name w:val="Heading"/>
    <w:next w:val="Body"/>
    <w:rsid w:val="00727432"/>
    <w:pPr>
      <w:keepNext/>
    </w:pPr>
    <w:rPr>
      <w:rFonts w:ascii="Helvetica" w:eastAsia="ヒラギノ角ゴ Pro W3" w:hAnsi="Helvetica"/>
      <w:b/>
      <w:color w:val="000000"/>
      <w:sz w:val="36"/>
    </w:rPr>
  </w:style>
  <w:style w:type="paragraph" w:customStyle="1" w:styleId="Sub-heading">
    <w:name w:val="Sub-heading"/>
    <w:next w:val="Body"/>
    <w:rsid w:val="00727432"/>
    <w:pPr>
      <w:keepNext/>
    </w:pPr>
    <w:rPr>
      <w:rFonts w:ascii="Helvetica" w:eastAsia="ヒラギノ角ゴ Pro W3" w:hAnsi="Helvetica"/>
      <w:b/>
      <w:color w:val="000000"/>
      <w:sz w:val="24"/>
    </w:rPr>
  </w:style>
  <w:style w:type="paragraph" w:customStyle="1" w:styleId="BodyBullet">
    <w:name w:val="Body Bullet"/>
    <w:rsid w:val="00727432"/>
    <w:rPr>
      <w:rFonts w:ascii="Helvetica" w:eastAsia="ヒラギノ角ゴ Pro W3" w:hAnsi="Helvetica"/>
      <w:color w:val="000000"/>
      <w:sz w:val="24"/>
    </w:rPr>
  </w:style>
  <w:style w:type="numbering" w:customStyle="1" w:styleId="NumberedList">
    <w:name w:val="Numbered List"/>
    <w:rsid w:val="00727432"/>
  </w:style>
  <w:style w:type="numbering" w:customStyle="1" w:styleId="Bullet">
    <w:name w:val="Bullet"/>
    <w:rsid w:val="00727432"/>
  </w:style>
  <w:style w:type="numbering" w:customStyle="1" w:styleId="NormalList">
    <w:name w:val="Normal List"/>
    <w:rsid w:val="00727432"/>
  </w:style>
  <w:style w:type="paragraph" w:customStyle="1" w:styleId="Code">
    <w:name w:val="Code"/>
    <w:rsid w:val="00727432"/>
    <w:rPr>
      <w:rFonts w:ascii="Courier New" w:eastAsia="ヒラギノ角ゴ Pro W3" w:hAnsi="Courier New"/>
      <w:color w:val="000000"/>
    </w:rPr>
  </w:style>
  <w:style w:type="paragraph" w:styleId="BalloonText">
    <w:name w:val="Balloon Text"/>
    <w:basedOn w:val="Normal"/>
    <w:link w:val="BalloonTextChar"/>
    <w:locked/>
    <w:rsid w:val="00D061C2"/>
    <w:rPr>
      <w:rFonts w:ascii="Tahoma" w:hAnsi="Tahoma" w:cs="Tahoma"/>
      <w:sz w:val="16"/>
      <w:szCs w:val="16"/>
    </w:rPr>
  </w:style>
  <w:style w:type="character" w:customStyle="1" w:styleId="BalloonTextChar">
    <w:name w:val="Balloon Text Char"/>
    <w:basedOn w:val="DefaultParagraphFont"/>
    <w:link w:val="BalloonText"/>
    <w:rsid w:val="00D061C2"/>
    <w:rPr>
      <w:rFonts w:ascii="Tahoma" w:hAnsi="Tahoma" w:cs="Tahoma"/>
      <w:sz w:val="16"/>
      <w:szCs w:val="16"/>
    </w:rPr>
  </w:style>
  <w:style w:type="character" w:customStyle="1" w:styleId="Heading1Char">
    <w:name w:val="Heading 1 Char"/>
    <w:basedOn w:val="DefaultParagraphFont"/>
    <w:link w:val="Heading1"/>
    <w:rsid w:val="00FD663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qFormat/>
    <w:locked/>
    <w:rsid w:val="00FD6636"/>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FD6636"/>
    <w:rPr>
      <w:rFonts w:asciiTheme="majorHAnsi" w:eastAsiaTheme="majorEastAsia" w:hAnsiTheme="majorHAnsi" w:cstheme="majorBidi"/>
      <w:i/>
      <w:iCs/>
      <w:color w:val="4F81BD" w:themeColor="accent1"/>
      <w:spacing w:val="15"/>
      <w:sz w:val="24"/>
      <w:szCs w:val="24"/>
    </w:rPr>
  </w:style>
  <w:style w:type="paragraph" w:customStyle="1" w:styleId="Fixed-Width">
    <w:name w:val="Fixed-Width"/>
    <w:basedOn w:val="Body"/>
    <w:link w:val="Fixed-WidthChar"/>
    <w:qFormat/>
    <w:rsid w:val="00C30594"/>
    <w:rPr>
      <w:rFonts w:ascii="Courier New" w:hAnsi="Courier New"/>
      <w:sz w:val="22"/>
    </w:rPr>
  </w:style>
  <w:style w:type="character" w:customStyle="1" w:styleId="Heading2Char">
    <w:name w:val="Heading 2 Char"/>
    <w:basedOn w:val="DefaultParagraphFont"/>
    <w:link w:val="Heading2"/>
    <w:rsid w:val="00F01366"/>
    <w:rPr>
      <w:rFonts w:asciiTheme="majorHAnsi" w:eastAsiaTheme="majorEastAsia" w:hAnsiTheme="majorHAnsi" w:cstheme="majorBidi"/>
      <w:b/>
      <w:bCs/>
      <w:color w:val="4F81BD" w:themeColor="accent1"/>
      <w:sz w:val="26"/>
      <w:szCs w:val="26"/>
    </w:rPr>
  </w:style>
  <w:style w:type="character" w:customStyle="1" w:styleId="BodyChar">
    <w:name w:val="Body Char"/>
    <w:basedOn w:val="DefaultParagraphFont"/>
    <w:link w:val="Body"/>
    <w:rsid w:val="00FD6636"/>
    <w:rPr>
      <w:rFonts w:ascii="Helvetica" w:eastAsia="ヒラギノ角ゴ Pro W3" w:hAnsi="Helvetica"/>
      <w:color w:val="000000"/>
      <w:sz w:val="24"/>
    </w:rPr>
  </w:style>
  <w:style w:type="character" w:customStyle="1" w:styleId="Fixed-WidthChar">
    <w:name w:val="Fixed-Width Char"/>
    <w:basedOn w:val="BodyChar"/>
    <w:link w:val="Fixed-Width"/>
    <w:rsid w:val="00C30594"/>
    <w:rPr>
      <w:rFonts w:ascii="Courier New" w:eastAsia="ヒラギノ角ゴ Pro W3" w:hAnsi="Courier New"/>
      <w:color w:val="000000"/>
      <w:sz w:val="22"/>
    </w:rPr>
  </w:style>
  <w:style w:type="paragraph" w:styleId="Title">
    <w:name w:val="Title"/>
    <w:basedOn w:val="Normal"/>
    <w:next w:val="Normal"/>
    <w:link w:val="TitleChar"/>
    <w:qFormat/>
    <w:locked/>
    <w:rsid w:val="00F0136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0136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01366"/>
    <w:pPr>
      <w:ind w:left="720"/>
      <w:contextualSpacing/>
    </w:pPr>
  </w:style>
  <w:style w:type="paragraph" w:styleId="TOC3">
    <w:name w:val="toc 3"/>
    <w:basedOn w:val="Normal"/>
    <w:next w:val="Normal"/>
    <w:autoRedefine/>
    <w:uiPriority w:val="39"/>
    <w:locked/>
    <w:rsid w:val="00991C85"/>
    <w:pPr>
      <w:spacing w:after="100"/>
      <w:ind w:left="480"/>
    </w:pPr>
  </w:style>
  <w:style w:type="paragraph" w:styleId="TOC1">
    <w:name w:val="toc 1"/>
    <w:basedOn w:val="Normal"/>
    <w:next w:val="Normal"/>
    <w:autoRedefine/>
    <w:uiPriority w:val="39"/>
    <w:locked/>
    <w:rsid w:val="00991C85"/>
    <w:pPr>
      <w:spacing w:after="100"/>
    </w:pPr>
  </w:style>
  <w:style w:type="paragraph" w:styleId="TOC2">
    <w:name w:val="toc 2"/>
    <w:basedOn w:val="Normal"/>
    <w:next w:val="Normal"/>
    <w:autoRedefine/>
    <w:uiPriority w:val="39"/>
    <w:locked/>
    <w:rsid w:val="00991C85"/>
    <w:pPr>
      <w:spacing w:after="100"/>
      <w:ind w:left="240"/>
    </w:pPr>
  </w:style>
  <w:style w:type="character" w:customStyle="1" w:styleId="Heading3Char">
    <w:name w:val="Heading 3 Char"/>
    <w:basedOn w:val="DefaultParagraphFont"/>
    <w:link w:val="Heading3"/>
    <w:rsid w:val="000A4013"/>
    <w:rPr>
      <w:rFonts w:asciiTheme="majorHAnsi" w:eastAsiaTheme="majorEastAsia" w:hAnsiTheme="majorHAnsi" w:cstheme="majorBidi"/>
      <w:b/>
      <w:bCs/>
      <w:color w:val="4F81BD" w:themeColor="accent1"/>
      <w:sz w:val="24"/>
      <w:szCs w:val="24"/>
    </w:rPr>
  </w:style>
  <w:style w:type="character" w:styleId="Hyperlink">
    <w:name w:val="Hyperlink"/>
    <w:basedOn w:val="DefaultParagraphFont"/>
    <w:uiPriority w:val="99"/>
    <w:locked/>
    <w:rsid w:val="00051BCF"/>
    <w:rPr>
      <w:color w:val="0000FF" w:themeColor="hyperlink"/>
      <w:u w:val="single"/>
    </w:rPr>
  </w:style>
  <w:style w:type="paragraph" w:styleId="Header">
    <w:name w:val="header"/>
    <w:basedOn w:val="Normal"/>
    <w:link w:val="HeaderChar"/>
    <w:uiPriority w:val="99"/>
    <w:locked/>
    <w:rsid w:val="0069694F"/>
    <w:pPr>
      <w:tabs>
        <w:tab w:val="center" w:pos="4680"/>
        <w:tab w:val="right" w:pos="9360"/>
      </w:tabs>
    </w:pPr>
  </w:style>
  <w:style w:type="character" w:customStyle="1" w:styleId="HeaderChar">
    <w:name w:val="Header Char"/>
    <w:basedOn w:val="DefaultParagraphFont"/>
    <w:link w:val="Header"/>
    <w:uiPriority w:val="99"/>
    <w:rsid w:val="0069694F"/>
    <w:rPr>
      <w:rFonts w:asciiTheme="minorHAnsi" w:hAnsiTheme="minorHAnsi" w:cstheme="minorHAnsi"/>
      <w:sz w:val="24"/>
      <w:szCs w:val="24"/>
    </w:rPr>
  </w:style>
  <w:style w:type="paragraph" w:styleId="Footer">
    <w:name w:val="footer"/>
    <w:basedOn w:val="Normal"/>
    <w:link w:val="FooterChar"/>
    <w:locked/>
    <w:rsid w:val="0069694F"/>
    <w:pPr>
      <w:tabs>
        <w:tab w:val="center" w:pos="4680"/>
        <w:tab w:val="right" w:pos="9360"/>
      </w:tabs>
    </w:pPr>
  </w:style>
  <w:style w:type="character" w:customStyle="1" w:styleId="FooterChar">
    <w:name w:val="Footer Char"/>
    <w:basedOn w:val="DefaultParagraphFont"/>
    <w:link w:val="Footer"/>
    <w:rsid w:val="0069694F"/>
    <w:rPr>
      <w:rFonts w:asciiTheme="minorHAnsi" w:hAnsiTheme="minorHAnsi" w:cstheme="min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470C4D"/>
    <w:rPr>
      <w:rFonts w:asciiTheme="minorHAnsi" w:hAnsiTheme="minorHAnsi" w:cstheme="minorHAnsi"/>
      <w:sz w:val="24"/>
      <w:szCs w:val="24"/>
    </w:rPr>
  </w:style>
  <w:style w:type="paragraph" w:styleId="Heading1">
    <w:name w:val="heading 1"/>
    <w:basedOn w:val="Normal"/>
    <w:next w:val="Normal"/>
    <w:link w:val="Heading1Char"/>
    <w:qFormat/>
    <w:locked/>
    <w:rsid w:val="00FD66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locked/>
    <w:rsid w:val="00F013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locked/>
    <w:rsid w:val="000A401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Title1">
    <w:name w:val="Title1"/>
    <w:next w:val="Body"/>
    <w:pPr>
      <w:keepNext/>
    </w:pPr>
    <w:rPr>
      <w:rFonts w:ascii="Helvetica" w:eastAsia="ヒラギノ角ゴ Pro W3" w:hAnsi="Helvetica"/>
      <w:b/>
      <w:color w:val="000000"/>
      <w:sz w:val="56"/>
    </w:rPr>
  </w:style>
  <w:style w:type="paragraph" w:customStyle="1" w:styleId="Body">
    <w:name w:val="Body"/>
    <w:link w:val="BodyChar"/>
    <w:rPr>
      <w:rFonts w:ascii="Helvetica" w:eastAsia="ヒラギノ角ゴ Pro W3" w:hAnsi="Helvetica"/>
      <w:color w:val="000000"/>
      <w:sz w:val="24"/>
    </w:rPr>
  </w:style>
  <w:style w:type="paragraph" w:customStyle="1" w:styleId="TOC11">
    <w:name w:val="TOC 11"/>
    <w:pPr>
      <w:tabs>
        <w:tab w:val="right" w:pos="8920"/>
      </w:tabs>
      <w:spacing w:before="240" w:after="60"/>
      <w:ind w:left="360"/>
    </w:pPr>
    <w:rPr>
      <w:rFonts w:ascii="Helvetica" w:eastAsia="ヒラギノ角ゴ Pro W3" w:hAnsi="Helvetica"/>
      <w:b/>
      <w:color w:val="000000"/>
      <w:sz w:val="28"/>
    </w:rPr>
  </w:style>
  <w:style w:type="paragraph" w:customStyle="1" w:styleId="TOC21">
    <w:name w:val="TOC 21"/>
    <w:pPr>
      <w:tabs>
        <w:tab w:val="right" w:pos="8920"/>
      </w:tabs>
      <w:spacing w:before="240"/>
      <w:ind w:left="720"/>
    </w:pPr>
    <w:rPr>
      <w:rFonts w:ascii="Helvetica" w:eastAsia="ヒラギノ角ゴ Pro W3" w:hAnsi="Helvetica"/>
      <w:b/>
      <w:i/>
      <w:color w:val="000000"/>
      <w:sz w:val="24"/>
    </w:rPr>
  </w:style>
  <w:style w:type="paragraph" w:customStyle="1" w:styleId="TOC31">
    <w:name w:val="TOC 31"/>
    <w:pPr>
      <w:tabs>
        <w:tab w:val="right" w:pos="8920"/>
      </w:tabs>
      <w:spacing w:before="240" w:after="60"/>
    </w:pPr>
    <w:rPr>
      <w:rFonts w:ascii="Helvetica" w:eastAsia="ヒラギノ角ゴ Pro W3" w:hAnsi="Helvetica"/>
      <w:b/>
      <w:color w:val="000000"/>
      <w:sz w:val="36"/>
    </w:rPr>
  </w:style>
  <w:style w:type="paragraph" w:customStyle="1" w:styleId="Heading">
    <w:name w:val="Heading"/>
    <w:next w:val="Body"/>
    <w:pPr>
      <w:keepNext/>
    </w:pPr>
    <w:rPr>
      <w:rFonts w:ascii="Helvetica" w:eastAsia="ヒラギノ角ゴ Pro W3" w:hAnsi="Helvetica"/>
      <w:b/>
      <w:color w:val="000000"/>
      <w:sz w:val="36"/>
    </w:rPr>
  </w:style>
  <w:style w:type="paragraph" w:customStyle="1" w:styleId="Sub-heading">
    <w:name w:val="Sub-heading"/>
    <w:next w:val="Body"/>
    <w:pPr>
      <w:keepNext/>
    </w:pPr>
    <w:rPr>
      <w:rFonts w:ascii="Helvetica" w:eastAsia="ヒラギノ角ゴ Pro W3" w:hAnsi="Helvetica"/>
      <w:b/>
      <w:color w:val="000000"/>
      <w:sz w:val="24"/>
    </w:rPr>
  </w:style>
  <w:style w:type="paragraph" w:customStyle="1" w:styleId="BodyBullet">
    <w:name w:val="Body Bullet"/>
    <w:rPr>
      <w:rFonts w:ascii="Helvetica" w:eastAsia="ヒラギノ角ゴ Pro W3" w:hAnsi="Helvetica"/>
      <w:color w:val="000000"/>
      <w:sz w:val="24"/>
    </w:rPr>
  </w:style>
  <w:style w:type="numbering" w:customStyle="1" w:styleId="NumberedList">
    <w:name w:val="Numbered List"/>
  </w:style>
  <w:style w:type="numbering" w:customStyle="1" w:styleId="Bullet">
    <w:name w:val="Bullet"/>
  </w:style>
  <w:style w:type="numbering" w:customStyle="1" w:styleId="NormalList">
    <w:name w:val="Normal List"/>
  </w:style>
  <w:style w:type="paragraph" w:customStyle="1" w:styleId="Code">
    <w:name w:val="Code"/>
    <w:rPr>
      <w:rFonts w:ascii="Courier New" w:eastAsia="ヒラギノ角ゴ Pro W3" w:hAnsi="Courier New"/>
      <w:color w:val="000000"/>
    </w:rPr>
  </w:style>
  <w:style w:type="paragraph" w:styleId="BalloonText">
    <w:name w:val="Balloon Text"/>
    <w:basedOn w:val="Normal"/>
    <w:link w:val="BalloonTextChar"/>
    <w:locked/>
    <w:rsid w:val="00D061C2"/>
    <w:rPr>
      <w:rFonts w:ascii="Tahoma" w:hAnsi="Tahoma" w:cs="Tahoma"/>
      <w:sz w:val="16"/>
      <w:szCs w:val="16"/>
    </w:rPr>
  </w:style>
  <w:style w:type="character" w:customStyle="1" w:styleId="BalloonTextChar">
    <w:name w:val="Balloon Text Char"/>
    <w:basedOn w:val="DefaultParagraphFont"/>
    <w:link w:val="BalloonText"/>
    <w:rsid w:val="00D061C2"/>
    <w:rPr>
      <w:rFonts w:ascii="Tahoma" w:hAnsi="Tahoma" w:cs="Tahoma"/>
      <w:sz w:val="16"/>
      <w:szCs w:val="16"/>
    </w:rPr>
  </w:style>
  <w:style w:type="character" w:customStyle="1" w:styleId="Heading1Char">
    <w:name w:val="Heading 1 Char"/>
    <w:basedOn w:val="DefaultParagraphFont"/>
    <w:link w:val="Heading1"/>
    <w:rsid w:val="00FD663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qFormat/>
    <w:locked/>
    <w:rsid w:val="00FD6636"/>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FD6636"/>
    <w:rPr>
      <w:rFonts w:asciiTheme="majorHAnsi" w:eastAsiaTheme="majorEastAsia" w:hAnsiTheme="majorHAnsi" w:cstheme="majorBidi"/>
      <w:i/>
      <w:iCs/>
      <w:color w:val="4F81BD" w:themeColor="accent1"/>
      <w:spacing w:val="15"/>
      <w:sz w:val="24"/>
      <w:szCs w:val="24"/>
    </w:rPr>
  </w:style>
  <w:style w:type="paragraph" w:customStyle="1" w:styleId="Fixed-Width">
    <w:name w:val="Fixed-Width"/>
    <w:basedOn w:val="Body"/>
    <w:link w:val="Fixed-WidthChar"/>
    <w:qFormat/>
    <w:rsid w:val="00C30594"/>
    <w:rPr>
      <w:rFonts w:ascii="Courier New" w:hAnsi="Courier New"/>
      <w:sz w:val="22"/>
    </w:rPr>
  </w:style>
  <w:style w:type="character" w:customStyle="1" w:styleId="Heading2Char">
    <w:name w:val="Heading 2 Char"/>
    <w:basedOn w:val="DefaultParagraphFont"/>
    <w:link w:val="Heading2"/>
    <w:rsid w:val="00F01366"/>
    <w:rPr>
      <w:rFonts w:asciiTheme="majorHAnsi" w:eastAsiaTheme="majorEastAsia" w:hAnsiTheme="majorHAnsi" w:cstheme="majorBidi"/>
      <w:b/>
      <w:bCs/>
      <w:color w:val="4F81BD" w:themeColor="accent1"/>
      <w:sz w:val="26"/>
      <w:szCs w:val="26"/>
    </w:rPr>
  </w:style>
  <w:style w:type="character" w:customStyle="1" w:styleId="BodyChar">
    <w:name w:val="Body Char"/>
    <w:basedOn w:val="DefaultParagraphFont"/>
    <w:link w:val="Body"/>
    <w:rsid w:val="00FD6636"/>
    <w:rPr>
      <w:rFonts w:ascii="Helvetica" w:eastAsia="ヒラギノ角ゴ Pro W3" w:hAnsi="Helvetica"/>
      <w:color w:val="000000"/>
      <w:sz w:val="24"/>
    </w:rPr>
  </w:style>
  <w:style w:type="character" w:customStyle="1" w:styleId="Fixed-WidthChar">
    <w:name w:val="Fixed-Width Char"/>
    <w:basedOn w:val="BodyChar"/>
    <w:link w:val="Fixed-Width"/>
    <w:rsid w:val="00C30594"/>
    <w:rPr>
      <w:rFonts w:ascii="Courier New" w:eastAsia="ヒラギノ角ゴ Pro W3" w:hAnsi="Courier New"/>
      <w:color w:val="000000"/>
      <w:sz w:val="22"/>
    </w:rPr>
  </w:style>
  <w:style w:type="paragraph" w:styleId="Title">
    <w:name w:val="Title"/>
    <w:basedOn w:val="Normal"/>
    <w:next w:val="Normal"/>
    <w:link w:val="TitleChar"/>
    <w:qFormat/>
    <w:locked/>
    <w:rsid w:val="00F0136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0136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01366"/>
    <w:pPr>
      <w:ind w:left="720"/>
      <w:contextualSpacing/>
    </w:pPr>
  </w:style>
  <w:style w:type="paragraph" w:styleId="TOC3">
    <w:name w:val="toc 3"/>
    <w:basedOn w:val="Normal"/>
    <w:next w:val="Normal"/>
    <w:autoRedefine/>
    <w:uiPriority w:val="39"/>
    <w:locked/>
    <w:rsid w:val="00991C85"/>
    <w:pPr>
      <w:spacing w:after="100"/>
      <w:ind w:left="480"/>
    </w:pPr>
  </w:style>
  <w:style w:type="paragraph" w:styleId="TOC1">
    <w:name w:val="toc 1"/>
    <w:basedOn w:val="Normal"/>
    <w:next w:val="Normal"/>
    <w:autoRedefine/>
    <w:uiPriority w:val="39"/>
    <w:locked/>
    <w:rsid w:val="00991C85"/>
    <w:pPr>
      <w:spacing w:after="100"/>
    </w:pPr>
  </w:style>
  <w:style w:type="paragraph" w:styleId="TOC2">
    <w:name w:val="toc 2"/>
    <w:basedOn w:val="Normal"/>
    <w:next w:val="Normal"/>
    <w:autoRedefine/>
    <w:uiPriority w:val="39"/>
    <w:locked/>
    <w:rsid w:val="00991C85"/>
    <w:pPr>
      <w:spacing w:after="100"/>
      <w:ind w:left="240"/>
    </w:pPr>
  </w:style>
  <w:style w:type="character" w:customStyle="1" w:styleId="Heading3Char">
    <w:name w:val="Heading 3 Char"/>
    <w:basedOn w:val="DefaultParagraphFont"/>
    <w:link w:val="Heading3"/>
    <w:rsid w:val="000A4013"/>
    <w:rPr>
      <w:rFonts w:asciiTheme="majorHAnsi" w:eastAsiaTheme="majorEastAsia" w:hAnsiTheme="majorHAnsi" w:cstheme="majorBidi"/>
      <w:b/>
      <w:bCs/>
      <w:color w:val="4F81BD" w:themeColor="accent1"/>
      <w:sz w:val="24"/>
      <w:szCs w:val="24"/>
    </w:rPr>
  </w:style>
  <w:style w:type="character" w:styleId="Hyperlink">
    <w:name w:val="Hyperlink"/>
    <w:basedOn w:val="DefaultParagraphFont"/>
    <w:uiPriority w:val="99"/>
    <w:locked/>
    <w:rsid w:val="00051BCF"/>
    <w:rPr>
      <w:color w:val="0000FF" w:themeColor="hyperlink"/>
      <w:u w:val="single"/>
    </w:rPr>
  </w:style>
  <w:style w:type="paragraph" w:styleId="Header">
    <w:name w:val="header"/>
    <w:basedOn w:val="Normal"/>
    <w:link w:val="HeaderChar"/>
    <w:uiPriority w:val="99"/>
    <w:locked/>
    <w:rsid w:val="0069694F"/>
    <w:pPr>
      <w:tabs>
        <w:tab w:val="center" w:pos="4680"/>
        <w:tab w:val="right" w:pos="9360"/>
      </w:tabs>
    </w:pPr>
  </w:style>
  <w:style w:type="character" w:customStyle="1" w:styleId="HeaderChar">
    <w:name w:val="Header Char"/>
    <w:basedOn w:val="DefaultParagraphFont"/>
    <w:link w:val="Header"/>
    <w:uiPriority w:val="99"/>
    <w:rsid w:val="0069694F"/>
    <w:rPr>
      <w:rFonts w:asciiTheme="minorHAnsi" w:hAnsiTheme="minorHAnsi" w:cstheme="minorHAnsi"/>
      <w:sz w:val="24"/>
      <w:szCs w:val="24"/>
    </w:rPr>
  </w:style>
  <w:style w:type="paragraph" w:styleId="Footer">
    <w:name w:val="footer"/>
    <w:basedOn w:val="Normal"/>
    <w:link w:val="FooterChar"/>
    <w:locked/>
    <w:rsid w:val="0069694F"/>
    <w:pPr>
      <w:tabs>
        <w:tab w:val="center" w:pos="4680"/>
        <w:tab w:val="right" w:pos="9360"/>
      </w:tabs>
    </w:pPr>
  </w:style>
  <w:style w:type="character" w:customStyle="1" w:styleId="FooterChar">
    <w:name w:val="Footer Char"/>
    <w:basedOn w:val="DefaultParagraphFont"/>
    <w:link w:val="Footer"/>
    <w:rsid w:val="0069694F"/>
    <w:rPr>
      <w:rFonts w:asciiTheme="minorHAnsi" w:hAnsiTheme="minorHAnsi" w:cstheme="minorHAnsi"/>
      <w:sz w:val="24"/>
      <w:szCs w:val="24"/>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5.png"/><Relationship Id="rId21" Type="http://schemas.openxmlformats.org/officeDocument/2006/relationships/image" Target="media/image6.png"/><Relationship Id="rId22" Type="http://schemas.openxmlformats.org/officeDocument/2006/relationships/image" Target="media/image7.png"/><Relationship Id="rId23" Type="http://schemas.openxmlformats.org/officeDocument/2006/relationships/image" Target="media/image8.png"/><Relationship Id="rId24" Type="http://schemas.openxmlformats.org/officeDocument/2006/relationships/image" Target="media/image9.png"/><Relationship Id="rId25" Type="http://schemas.openxmlformats.org/officeDocument/2006/relationships/image" Target="media/image10.png"/><Relationship Id="rId26" Type="http://schemas.openxmlformats.org/officeDocument/2006/relationships/image" Target="media/image11.png"/><Relationship Id="rId27" Type="http://schemas.openxmlformats.org/officeDocument/2006/relationships/image" Target="media/image12.png"/><Relationship Id="rId28" Type="http://schemas.openxmlformats.org/officeDocument/2006/relationships/image" Target="media/image13.png"/><Relationship Id="rId29" Type="http://schemas.openxmlformats.org/officeDocument/2006/relationships/image" Target="media/image14.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5.png"/><Relationship Id="rId31" Type="http://schemas.openxmlformats.org/officeDocument/2006/relationships/header" Target="header3.xml"/><Relationship Id="rId32" Type="http://schemas.openxmlformats.org/officeDocument/2006/relationships/fontTable" Target="fontTable.xml"/><Relationship Id="rId9" Type="http://schemas.openxmlformats.org/officeDocument/2006/relationships/header" Target="header2.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theme" Target="theme/theme1.xml"/><Relationship Id="rId34" Type="http://schemas.microsoft.com/office/2007/relationships/stylesWithEffects" Target="stylesWithEffects.xml"/><Relationship Id="rId10" Type="http://schemas.openxmlformats.org/officeDocument/2006/relationships/image" Target="media/image1.pdf"/><Relationship Id="rId11" Type="http://schemas.openxmlformats.org/officeDocument/2006/relationships/image" Target="media/image2.png"/><Relationship Id="rId12" Type="http://schemas.openxmlformats.org/officeDocument/2006/relationships/hyperlink" Target="http://codeigniter.com/" TargetMode="External"/><Relationship Id="rId13" Type="http://schemas.openxmlformats.org/officeDocument/2006/relationships/hyperlink" Target="http://www.smarty.net/" TargetMode="External"/><Relationship Id="rId14" Type="http://schemas.openxmlformats.org/officeDocument/2006/relationships/hyperlink" Target="http://www.uaa.alaska.edu/workshop/" TargetMode="External"/><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hyperlink" Target="http://codeigniter.com/" TargetMode="External"/><Relationship Id="rId18" Type="http://schemas.openxmlformats.org/officeDocument/2006/relationships/hyperlink" Target="http://www.smarty.net/" TargetMode="External"/><Relationship Id="rId19" Type="http://schemas.openxmlformats.org/officeDocument/2006/relationships/hyperlink" Target="http://www.kaweb.co.uk/uncategorized/mssql-server-2005-and-codeigni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49AB3-9AA5-4E3D-B594-5F873065C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23</Pages>
  <Words>4483</Words>
  <Characters>25557</Characters>
  <Application>Microsoft Word 12.0.0</Application>
  <DocSecurity>0</DocSecurity>
  <Lines>212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Nixon</dc:creator>
  <cp:lastModifiedBy>Ryan Nixon</cp:lastModifiedBy>
  <cp:revision>137</cp:revision>
  <cp:lastPrinted>2011-04-19T17:17:00Z</cp:lastPrinted>
  <dcterms:created xsi:type="dcterms:W3CDTF">2011-04-15T22:32:00Z</dcterms:created>
  <dcterms:modified xsi:type="dcterms:W3CDTF">2011-04-29T06:16:00Z</dcterms:modified>
</cp:coreProperties>
</file>